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50D3" w:rsidRDefault="00C950D3" w:rsidP="00A44959">
      <w:pPr>
        <w:spacing w:after="0" w:line="240" w:lineRule="auto"/>
        <w:ind w:firstLine="6663"/>
        <w:contextualSpacing/>
        <w:rPr>
          <w:rFonts w:ascii="Times New Roman" w:hAnsi="Times New Roman" w:cs="Times New Roman"/>
          <w:sz w:val="28"/>
          <w:szCs w:val="28"/>
        </w:rPr>
      </w:pPr>
      <w:r>
        <w:rPr>
          <w:rFonts w:ascii="Times New Roman" w:hAnsi="Times New Roman" w:cs="Times New Roman"/>
          <w:sz w:val="28"/>
          <w:szCs w:val="28"/>
        </w:rPr>
        <w:t xml:space="preserve">Утвержден  </w:t>
      </w:r>
    </w:p>
    <w:p w:rsidR="00C950D3" w:rsidRDefault="00C950D3" w:rsidP="00A44959">
      <w:pPr>
        <w:spacing w:after="0" w:line="240" w:lineRule="auto"/>
        <w:ind w:firstLine="6663"/>
        <w:contextualSpacing/>
        <w:rPr>
          <w:rFonts w:ascii="Times New Roman" w:hAnsi="Times New Roman" w:cs="Times New Roman"/>
          <w:sz w:val="28"/>
          <w:szCs w:val="28"/>
        </w:rPr>
      </w:pPr>
      <w:proofErr w:type="gramStart"/>
      <w:r>
        <w:rPr>
          <w:rFonts w:ascii="Times New Roman" w:hAnsi="Times New Roman" w:cs="Times New Roman"/>
          <w:sz w:val="28"/>
          <w:szCs w:val="28"/>
        </w:rPr>
        <w:t>постановлением</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акимата</w:t>
      </w:r>
      <w:proofErr w:type="spellEnd"/>
    </w:p>
    <w:p w:rsidR="00C950D3" w:rsidRDefault="00C950D3" w:rsidP="00A44959">
      <w:pPr>
        <w:spacing w:after="0" w:line="240" w:lineRule="auto"/>
        <w:ind w:firstLine="6663"/>
        <w:contextualSpacing/>
        <w:rPr>
          <w:rFonts w:ascii="Times New Roman" w:hAnsi="Times New Roman" w:cs="Times New Roman"/>
          <w:sz w:val="28"/>
          <w:szCs w:val="28"/>
        </w:rPr>
      </w:pPr>
      <w:proofErr w:type="spellStart"/>
      <w:r>
        <w:rPr>
          <w:rFonts w:ascii="Times New Roman" w:hAnsi="Times New Roman" w:cs="Times New Roman"/>
          <w:sz w:val="28"/>
          <w:szCs w:val="28"/>
        </w:rPr>
        <w:t>Акмолинской</w:t>
      </w:r>
      <w:proofErr w:type="spellEnd"/>
      <w:r>
        <w:rPr>
          <w:rFonts w:ascii="Times New Roman" w:hAnsi="Times New Roman" w:cs="Times New Roman"/>
          <w:sz w:val="28"/>
          <w:szCs w:val="28"/>
        </w:rPr>
        <w:t xml:space="preserve"> области</w:t>
      </w:r>
    </w:p>
    <w:p w:rsidR="00A44959" w:rsidRPr="00A44959" w:rsidRDefault="00A44959" w:rsidP="00A44959">
      <w:pPr>
        <w:spacing w:after="0" w:line="240" w:lineRule="auto"/>
        <w:ind w:firstLine="6663"/>
        <w:contextualSpacing/>
        <w:rPr>
          <w:rFonts w:ascii="Times New Roman" w:hAnsi="Times New Roman" w:cs="Times New Roman"/>
          <w:sz w:val="28"/>
          <w:szCs w:val="28"/>
        </w:rPr>
      </w:pPr>
      <w:proofErr w:type="gramStart"/>
      <w:r w:rsidRPr="00A44959">
        <w:rPr>
          <w:rFonts w:ascii="Times New Roman" w:hAnsi="Times New Roman" w:cs="Times New Roman"/>
          <w:sz w:val="28"/>
          <w:szCs w:val="28"/>
        </w:rPr>
        <w:t>от</w:t>
      </w:r>
      <w:proofErr w:type="gramEnd"/>
      <w:r w:rsidRPr="00A44959">
        <w:rPr>
          <w:rFonts w:ascii="Times New Roman" w:hAnsi="Times New Roman" w:cs="Times New Roman"/>
          <w:sz w:val="28"/>
          <w:szCs w:val="28"/>
        </w:rPr>
        <w:t xml:space="preserve"> 28 января 2016 года</w:t>
      </w:r>
    </w:p>
    <w:p w:rsidR="00C950D3" w:rsidRDefault="00A44959" w:rsidP="00A44959">
      <w:pPr>
        <w:spacing w:after="0" w:line="240" w:lineRule="auto"/>
        <w:ind w:firstLine="6663"/>
        <w:contextualSpacing/>
        <w:rPr>
          <w:rFonts w:ascii="Times New Roman" w:hAnsi="Times New Roman" w:cs="Times New Roman"/>
          <w:sz w:val="28"/>
          <w:szCs w:val="28"/>
        </w:rPr>
      </w:pPr>
      <w:r>
        <w:rPr>
          <w:rFonts w:ascii="Times New Roman" w:hAnsi="Times New Roman" w:cs="Times New Roman"/>
          <w:sz w:val="28"/>
          <w:szCs w:val="28"/>
        </w:rPr>
        <w:t>№ А-2/37</w:t>
      </w:r>
    </w:p>
    <w:p w:rsidR="00486B19" w:rsidRDefault="008E5AF1" w:rsidP="00C950D3">
      <w:pPr>
        <w:tabs>
          <w:tab w:val="left" w:pos="3615"/>
          <w:tab w:val="left" w:pos="5812"/>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
    <w:p w:rsidR="00A44959" w:rsidRPr="00486B19" w:rsidRDefault="00A44959" w:rsidP="00C950D3">
      <w:pPr>
        <w:tabs>
          <w:tab w:val="left" w:pos="3615"/>
          <w:tab w:val="left" w:pos="5812"/>
        </w:tabs>
        <w:spacing w:after="0" w:line="240" w:lineRule="auto"/>
        <w:jc w:val="both"/>
        <w:rPr>
          <w:rFonts w:ascii="Times New Roman" w:hAnsi="Times New Roman" w:cs="Times New Roman"/>
          <w:sz w:val="28"/>
          <w:szCs w:val="28"/>
        </w:rPr>
      </w:pPr>
    </w:p>
    <w:p w:rsidR="00486B19" w:rsidRPr="00486B19" w:rsidRDefault="00486B19" w:rsidP="00C22BB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Регламент </w:t>
      </w:r>
      <w:r w:rsidRPr="00486B19">
        <w:rPr>
          <w:rFonts w:ascii="Times New Roman" w:hAnsi="Times New Roman" w:cs="Times New Roman"/>
          <w:b/>
          <w:sz w:val="28"/>
          <w:szCs w:val="28"/>
        </w:rPr>
        <w:t>государственной услуги</w:t>
      </w:r>
    </w:p>
    <w:p w:rsidR="00C47D29" w:rsidRDefault="00C47D29" w:rsidP="00C47D29">
      <w:pPr>
        <w:spacing w:after="0" w:line="240" w:lineRule="auto"/>
        <w:jc w:val="center"/>
        <w:rPr>
          <w:rFonts w:ascii="Times New Roman" w:hAnsi="Times New Roman" w:cs="Times New Roman"/>
          <w:b/>
          <w:color w:val="000000"/>
          <w:sz w:val="28"/>
          <w:szCs w:val="28"/>
          <w:lang w:val="kk-KZ"/>
        </w:rPr>
      </w:pPr>
      <w:r w:rsidRPr="00C47D29">
        <w:rPr>
          <w:rFonts w:ascii="Times New Roman" w:hAnsi="Times New Roman" w:cs="Times New Roman"/>
          <w:b/>
          <w:color w:val="000000"/>
          <w:sz w:val="28"/>
          <w:szCs w:val="28"/>
        </w:rPr>
        <w:t xml:space="preserve">«Прием документов для прохождения аттестации на присвоение (подтверждение) квалификационных категорий педагогическим работникам и приравненным к ним лицам организаций образования, реализующих программы дошкольного воспитания и обучения, начального, </w:t>
      </w:r>
    </w:p>
    <w:p w:rsidR="00486B19" w:rsidRDefault="00C47D29" w:rsidP="00C47D29">
      <w:pPr>
        <w:spacing w:after="0" w:line="240" w:lineRule="auto"/>
        <w:jc w:val="center"/>
        <w:rPr>
          <w:rFonts w:ascii="Times New Roman" w:hAnsi="Times New Roman" w:cs="Times New Roman"/>
          <w:b/>
          <w:color w:val="000000"/>
          <w:sz w:val="28"/>
          <w:szCs w:val="28"/>
          <w:lang w:val="kk-KZ"/>
        </w:rPr>
      </w:pPr>
      <w:proofErr w:type="gramStart"/>
      <w:r w:rsidRPr="00C47D29">
        <w:rPr>
          <w:rFonts w:ascii="Times New Roman" w:hAnsi="Times New Roman" w:cs="Times New Roman"/>
          <w:b/>
          <w:color w:val="000000"/>
          <w:sz w:val="28"/>
          <w:szCs w:val="28"/>
        </w:rPr>
        <w:t>основного</w:t>
      </w:r>
      <w:proofErr w:type="gramEnd"/>
      <w:r w:rsidRPr="00C47D29">
        <w:rPr>
          <w:rFonts w:ascii="Times New Roman" w:hAnsi="Times New Roman" w:cs="Times New Roman"/>
          <w:b/>
          <w:color w:val="000000"/>
          <w:sz w:val="28"/>
          <w:szCs w:val="28"/>
        </w:rPr>
        <w:t xml:space="preserve"> среднего, общего среднего, технического и профессионального, </w:t>
      </w:r>
      <w:proofErr w:type="spellStart"/>
      <w:r w:rsidRPr="00C47D29">
        <w:rPr>
          <w:rFonts w:ascii="Times New Roman" w:hAnsi="Times New Roman" w:cs="Times New Roman"/>
          <w:b/>
          <w:color w:val="000000"/>
          <w:sz w:val="28"/>
          <w:szCs w:val="28"/>
        </w:rPr>
        <w:t>послесреднего</w:t>
      </w:r>
      <w:proofErr w:type="spellEnd"/>
      <w:r w:rsidRPr="00C47D29">
        <w:rPr>
          <w:rFonts w:ascii="Times New Roman" w:hAnsi="Times New Roman" w:cs="Times New Roman"/>
          <w:b/>
          <w:color w:val="000000"/>
          <w:sz w:val="28"/>
          <w:szCs w:val="28"/>
        </w:rPr>
        <w:t xml:space="preserve"> образования»</w:t>
      </w:r>
    </w:p>
    <w:p w:rsidR="00C47D29" w:rsidRPr="00C47D29" w:rsidRDefault="00C47D29" w:rsidP="00C47D29">
      <w:pPr>
        <w:spacing w:after="0" w:line="240" w:lineRule="auto"/>
        <w:jc w:val="center"/>
        <w:rPr>
          <w:rFonts w:ascii="Times New Roman" w:hAnsi="Times New Roman" w:cs="Times New Roman"/>
          <w:b/>
          <w:sz w:val="28"/>
          <w:szCs w:val="28"/>
          <w:lang w:val="kk-KZ"/>
        </w:rPr>
      </w:pPr>
    </w:p>
    <w:p w:rsidR="00486B19" w:rsidRPr="00486B19" w:rsidRDefault="00486B19" w:rsidP="00C22BBD">
      <w:pPr>
        <w:numPr>
          <w:ilvl w:val="8"/>
          <w:numId w:val="3"/>
        </w:numPr>
        <w:tabs>
          <w:tab w:val="left" w:pos="-27408"/>
        </w:tabs>
        <w:suppressAutoHyphens/>
        <w:spacing w:after="0" w:line="240" w:lineRule="auto"/>
        <w:rPr>
          <w:rFonts w:ascii="Times New Roman" w:hAnsi="Times New Roman" w:cs="Times New Roman"/>
          <w:b/>
          <w:sz w:val="28"/>
          <w:szCs w:val="28"/>
        </w:rPr>
      </w:pPr>
      <w:r w:rsidRPr="00486B19">
        <w:rPr>
          <w:rFonts w:ascii="Times New Roman" w:hAnsi="Times New Roman" w:cs="Times New Roman"/>
          <w:b/>
          <w:sz w:val="28"/>
          <w:szCs w:val="28"/>
        </w:rPr>
        <w:t>Общие положения</w:t>
      </w:r>
    </w:p>
    <w:p w:rsidR="00E544B9" w:rsidRDefault="00E544B9" w:rsidP="00E544B9">
      <w:pPr>
        <w:pStyle w:val="a8"/>
        <w:ind w:left="709"/>
        <w:jc w:val="both"/>
        <w:rPr>
          <w:rFonts w:eastAsiaTheme="minorEastAsia"/>
          <w:sz w:val="28"/>
          <w:szCs w:val="28"/>
          <w:lang w:val="ru-RU"/>
        </w:rPr>
      </w:pPr>
    </w:p>
    <w:p w:rsidR="00452336" w:rsidRDefault="00486B19" w:rsidP="00452336">
      <w:pPr>
        <w:pStyle w:val="a8"/>
        <w:numPr>
          <w:ilvl w:val="0"/>
          <w:numId w:val="8"/>
        </w:numPr>
        <w:tabs>
          <w:tab w:val="left" w:pos="993"/>
        </w:tabs>
        <w:ind w:left="0" w:firstLine="709"/>
        <w:jc w:val="both"/>
        <w:rPr>
          <w:sz w:val="28"/>
          <w:szCs w:val="28"/>
          <w:lang w:val="kk-KZ"/>
        </w:rPr>
      </w:pPr>
      <w:r w:rsidRPr="00E72F5C">
        <w:rPr>
          <w:sz w:val="28"/>
          <w:szCs w:val="28"/>
          <w:lang w:val="ru-RU"/>
        </w:rPr>
        <w:t>Государственная</w:t>
      </w:r>
      <w:r w:rsidRPr="00E72F5C">
        <w:rPr>
          <w:sz w:val="28"/>
          <w:szCs w:val="28"/>
          <w:lang w:val="kk-KZ"/>
        </w:rPr>
        <w:t xml:space="preserve"> </w:t>
      </w:r>
      <w:r w:rsidRPr="00E72F5C">
        <w:rPr>
          <w:sz w:val="28"/>
          <w:szCs w:val="28"/>
          <w:lang w:val="ru-RU"/>
        </w:rPr>
        <w:t>услуга</w:t>
      </w:r>
      <w:r w:rsidR="00EF2CBE">
        <w:rPr>
          <w:sz w:val="28"/>
          <w:szCs w:val="28"/>
          <w:lang w:val="kk-KZ"/>
        </w:rPr>
        <w:t xml:space="preserve"> </w:t>
      </w:r>
      <w:r w:rsidR="00024DBF" w:rsidRPr="00285E7E">
        <w:rPr>
          <w:color w:val="000000"/>
          <w:sz w:val="28"/>
          <w:szCs w:val="28"/>
          <w:lang w:val="ru-RU"/>
        </w:rPr>
        <w:t>«Прием документов для прохождения аттестации на присвоение (подтверждение) квалификационных категорий педагогическим работникам и приравненным к ним лицам организаций образования, реализующих программы дошкольного воспитания и обучения, начального, основного среднего, общего среднего, те</w:t>
      </w:r>
      <w:r w:rsidR="00EF2CBE">
        <w:rPr>
          <w:color w:val="000000"/>
          <w:sz w:val="28"/>
          <w:szCs w:val="28"/>
          <w:lang w:val="ru-RU"/>
        </w:rPr>
        <w:t xml:space="preserve">хнического и профессионального, </w:t>
      </w:r>
      <w:proofErr w:type="spellStart"/>
      <w:r w:rsidR="00EF2CBE">
        <w:rPr>
          <w:color w:val="000000"/>
          <w:sz w:val="28"/>
          <w:szCs w:val="28"/>
          <w:lang w:val="ru-RU"/>
        </w:rPr>
        <w:t>послесреднего</w:t>
      </w:r>
      <w:proofErr w:type="spellEnd"/>
      <w:r w:rsidR="00EF2CBE">
        <w:rPr>
          <w:color w:val="000000"/>
          <w:sz w:val="28"/>
          <w:szCs w:val="28"/>
          <w:lang w:val="ru-RU"/>
        </w:rPr>
        <w:t xml:space="preserve"> </w:t>
      </w:r>
      <w:r w:rsidR="00024DBF" w:rsidRPr="00285E7E">
        <w:rPr>
          <w:color w:val="000000"/>
          <w:sz w:val="28"/>
          <w:szCs w:val="28"/>
          <w:lang w:val="ru-RU"/>
        </w:rPr>
        <w:t>образования»</w:t>
      </w:r>
      <w:r w:rsidR="00EF2CBE">
        <w:rPr>
          <w:color w:val="000000"/>
          <w:sz w:val="28"/>
          <w:szCs w:val="28"/>
          <w:lang w:val="ru-RU"/>
        </w:rPr>
        <w:t xml:space="preserve"> </w:t>
      </w:r>
      <w:r w:rsidRPr="00E72F5C">
        <w:rPr>
          <w:sz w:val="28"/>
          <w:szCs w:val="28"/>
          <w:lang w:val="ru-RU"/>
        </w:rPr>
        <w:t>(далее</w:t>
      </w:r>
      <w:r w:rsidR="000A424E" w:rsidRPr="00E72F5C">
        <w:rPr>
          <w:sz w:val="28"/>
          <w:szCs w:val="28"/>
          <w:lang w:val="ru-RU"/>
        </w:rPr>
        <w:t xml:space="preserve"> </w:t>
      </w:r>
      <w:r w:rsidRPr="00E72F5C">
        <w:rPr>
          <w:sz w:val="28"/>
          <w:szCs w:val="28"/>
          <w:lang w:val="ru-RU"/>
        </w:rPr>
        <w:t>-</w:t>
      </w:r>
      <w:r w:rsidR="00E13003" w:rsidRPr="00E72F5C">
        <w:rPr>
          <w:sz w:val="28"/>
          <w:szCs w:val="28"/>
          <w:lang w:val="ru-RU"/>
        </w:rPr>
        <w:t xml:space="preserve"> </w:t>
      </w:r>
      <w:r w:rsidRPr="00E72F5C">
        <w:rPr>
          <w:sz w:val="28"/>
          <w:szCs w:val="28"/>
          <w:lang w:val="ru-RU"/>
        </w:rPr>
        <w:t>государственная услуга) оказывается</w:t>
      </w:r>
      <w:r w:rsidR="0044084E" w:rsidRPr="0044084E">
        <w:rPr>
          <w:color w:val="000000"/>
          <w:sz w:val="28"/>
          <w:szCs w:val="28"/>
          <w:lang w:val="ru-RU"/>
        </w:rPr>
        <w:t xml:space="preserve"> </w:t>
      </w:r>
      <w:r w:rsidR="0044084E" w:rsidRPr="00285E7E">
        <w:rPr>
          <w:color w:val="000000"/>
          <w:sz w:val="28"/>
          <w:szCs w:val="28"/>
          <w:lang w:val="ru-RU"/>
        </w:rPr>
        <w:t xml:space="preserve">организациями дошкольного, начального, основного среднего, общего среднего, технического и профессионального, </w:t>
      </w:r>
      <w:proofErr w:type="spellStart"/>
      <w:r w:rsidR="0044084E" w:rsidRPr="00285E7E">
        <w:rPr>
          <w:color w:val="000000"/>
          <w:sz w:val="28"/>
          <w:szCs w:val="28"/>
          <w:lang w:val="ru-RU"/>
        </w:rPr>
        <w:t>послесреднего</w:t>
      </w:r>
      <w:proofErr w:type="spellEnd"/>
      <w:r w:rsidR="0044084E" w:rsidRPr="00285E7E">
        <w:rPr>
          <w:color w:val="000000"/>
          <w:sz w:val="28"/>
          <w:szCs w:val="28"/>
          <w:lang w:val="ru-RU"/>
        </w:rPr>
        <w:t xml:space="preserve"> образования</w:t>
      </w:r>
      <w:r w:rsidR="00ED037C">
        <w:rPr>
          <w:sz w:val="28"/>
          <w:szCs w:val="28"/>
          <w:lang w:val="ru-RU"/>
        </w:rPr>
        <w:t xml:space="preserve">, </w:t>
      </w:r>
      <w:r w:rsidR="0044084E" w:rsidRPr="0044084E">
        <w:rPr>
          <w:sz w:val="28"/>
          <w:szCs w:val="28"/>
          <w:lang w:val="ru-RU"/>
        </w:rPr>
        <w:t xml:space="preserve">отделами образования районов, городов Кокшетау, </w:t>
      </w:r>
      <w:proofErr w:type="spellStart"/>
      <w:r w:rsidR="0044084E" w:rsidRPr="0044084E">
        <w:rPr>
          <w:sz w:val="28"/>
          <w:szCs w:val="28"/>
          <w:lang w:val="ru-RU"/>
        </w:rPr>
        <w:t>Степногорск</w:t>
      </w:r>
      <w:proofErr w:type="spellEnd"/>
      <w:r w:rsidR="0044084E" w:rsidRPr="0044084E">
        <w:rPr>
          <w:sz w:val="28"/>
          <w:szCs w:val="28"/>
          <w:lang w:val="ru-RU"/>
        </w:rPr>
        <w:t xml:space="preserve">, управлением образования </w:t>
      </w:r>
      <w:proofErr w:type="spellStart"/>
      <w:r w:rsidR="0044084E" w:rsidRPr="0044084E">
        <w:rPr>
          <w:sz w:val="28"/>
          <w:szCs w:val="28"/>
          <w:lang w:val="ru-RU"/>
        </w:rPr>
        <w:t>Акмолинской</w:t>
      </w:r>
      <w:proofErr w:type="spellEnd"/>
      <w:r w:rsidR="0044084E" w:rsidRPr="0044084E">
        <w:rPr>
          <w:sz w:val="28"/>
          <w:szCs w:val="28"/>
          <w:lang w:val="ru-RU"/>
        </w:rPr>
        <w:t xml:space="preserve"> области</w:t>
      </w:r>
      <w:r w:rsidR="00ED037C">
        <w:rPr>
          <w:sz w:val="28"/>
          <w:szCs w:val="28"/>
          <w:lang w:val="ru-RU"/>
        </w:rPr>
        <w:t xml:space="preserve"> </w:t>
      </w:r>
      <w:r w:rsidR="001F13A3" w:rsidRPr="00E72F5C">
        <w:rPr>
          <w:sz w:val="28"/>
          <w:szCs w:val="28"/>
          <w:lang w:val="ru-RU"/>
        </w:rPr>
        <w:t xml:space="preserve">(далее – </w:t>
      </w:r>
      <w:r w:rsidR="001F13A3" w:rsidRPr="00E72F5C">
        <w:rPr>
          <w:sz w:val="28"/>
          <w:szCs w:val="28"/>
          <w:lang w:val="kk-KZ"/>
        </w:rPr>
        <w:t>услугодатель).</w:t>
      </w:r>
    </w:p>
    <w:p w:rsidR="00452336" w:rsidRPr="00452336" w:rsidRDefault="00452336" w:rsidP="00452336">
      <w:pPr>
        <w:pStyle w:val="a8"/>
        <w:tabs>
          <w:tab w:val="left" w:pos="709"/>
        </w:tabs>
        <w:ind w:left="0"/>
        <w:jc w:val="both"/>
        <w:rPr>
          <w:sz w:val="28"/>
          <w:szCs w:val="28"/>
          <w:lang w:val="kk-KZ"/>
        </w:rPr>
      </w:pPr>
      <w:r>
        <w:rPr>
          <w:sz w:val="28"/>
          <w:szCs w:val="28"/>
          <w:lang w:val="kk-KZ"/>
        </w:rPr>
        <w:tab/>
      </w:r>
      <w:r w:rsidRPr="00452336">
        <w:rPr>
          <w:color w:val="000000"/>
          <w:sz w:val="28"/>
          <w:szCs w:val="28"/>
          <w:lang w:val="ru-RU"/>
        </w:rPr>
        <w:t xml:space="preserve">Прием документов и выдача результата для оказания государственной услуги осуществляется через канцелярию </w:t>
      </w:r>
      <w:proofErr w:type="spellStart"/>
      <w:r w:rsidRPr="00452336">
        <w:rPr>
          <w:color w:val="000000"/>
          <w:sz w:val="28"/>
          <w:szCs w:val="28"/>
          <w:lang w:val="ru-RU"/>
        </w:rPr>
        <w:t>услугодателя</w:t>
      </w:r>
      <w:proofErr w:type="spellEnd"/>
      <w:r w:rsidRPr="00452336">
        <w:rPr>
          <w:color w:val="000000"/>
          <w:sz w:val="28"/>
          <w:szCs w:val="28"/>
          <w:lang w:val="ru-RU"/>
        </w:rPr>
        <w:t>.</w:t>
      </w:r>
    </w:p>
    <w:p w:rsidR="00486B19" w:rsidRPr="00486B19" w:rsidRDefault="00486B19" w:rsidP="00C22BBD">
      <w:pPr>
        <w:spacing w:after="0" w:line="240" w:lineRule="auto"/>
        <w:ind w:firstLine="720"/>
        <w:rPr>
          <w:rFonts w:ascii="Times New Roman" w:hAnsi="Times New Roman" w:cs="Times New Roman"/>
          <w:sz w:val="28"/>
          <w:szCs w:val="28"/>
          <w:lang w:val="kk-KZ"/>
        </w:rPr>
      </w:pPr>
      <w:r w:rsidRPr="00486B19">
        <w:rPr>
          <w:rFonts w:ascii="Times New Roman" w:hAnsi="Times New Roman" w:cs="Times New Roman"/>
          <w:sz w:val="28"/>
          <w:szCs w:val="28"/>
        </w:rPr>
        <w:t>2</w:t>
      </w:r>
      <w:r w:rsidR="00833131">
        <w:rPr>
          <w:rFonts w:ascii="Times New Roman" w:hAnsi="Times New Roman" w:cs="Times New Roman"/>
          <w:sz w:val="28"/>
          <w:szCs w:val="28"/>
        </w:rPr>
        <w:t xml:space="preserve">. </w:t>
      </w:r>
      <w:r w:rsidRPr="00486B19">
        <w:rPr>
          <w:rFonts w:ascii="Times New Roman" w:hAnsi="Times New Roman" w:cs="Times New Roman"/>
          <w:sz w:val="28"/>
          <w:szCs w:val="28"/>
        </w:rPr>
        <w:t xml:space="preserve"> Форма оказания государственной услуги</w:t>
      </w:r>
      <w:r w:rsidR="00620604">
        <w:rPr>
          <w:rFonts w:ascii="Times New Roman" w:hAnsi="Times New Roman" w:cs="Times New Roman"/>
          <w:sz w:val="28"/>
          <w:szCs w:val="28"/>
          <w:lang w:val="kk-KZ"/>
        </w:rPr>
        <w:t xml:space="preserve">: </w:t>
      </w:r>
      <w:r w:rsidRPr="00486B19">
        <w:rPr>
          <w:rFonts w:ascii="Times New Roman" w:hAnsi="Times New Roman" w:cs="Times New Roman"/>
          <w:sz w:val="28"/>
          <w:szCs w:val="28"/>
          <w:lang w:val="kk-KZ"/>
        </w:rPr>
        <w:t>бумажная.</w:t>
      </w:r>
    </w:p>
    <w:p w:rsidR="00FA43AD" w:rsidRDefault="00486B19" w:rsidP="00237259">
      <w:pPr>
        <w:spacing w:after="0" w:line="240" w:lineRule="auto"/>
        <w:ind w:firstLine="720"/>
        <w:jc w:val="both"/>
        <w:rPr>
          <w:rFonts w:ascii="Times New Roman" w:hAnsi="Times New Roman" w:cs="Times New Roman"/>
          <w:color w:val="000000"/>
          <w:sz w:val="28"/>
          <w:szCs w:val="28"/>
        </w:rPr>
      </w:pPr>
      <w:r w:rsidRPr="00486B19">
        <w:rPr>
          <w:rFonts w:ascii="Times New Roman" w:hAnsi="Times New Roman" w:cs="Times New Roman"/>
          <w:sz w:val="28"/>
          <w:szCs w:val="28"/>
          <w:lang w:val="kk-KZ"/>
        </w:rPr>
        <w:t>3</w:t>
      </w:r>
      <w:r w:rsidR="00833131">
        <w:rPr>
          <w:rFonts w:ascii="Times New Roman" w:hAnsi="Times New Roman" w:cs="Times New Roman"/>
          <w:sz w:val="28"/>
          <w:szCs w:val="28"/>
          <w:lang w:val="kk-KZ"/>
        </w:rPr>
        <w:t>.</w:t>
      </w:r>
      <w:r w:rsidRPr="00486B19">
        <w:rPr>
          <w:rFonts w:ascii="Times New Roman" w:hAnsi="Times New Roman" w:cs="Times New Roman"/>
          <w:sz w:val="28"/>
          <w:szCs w:val="28"/>
          <w:lang w:val="kk-KZ"/>
        </w:rPr>
        <w:t xml:space="preserve"> </w:t>
      </w:r>
      <w:proofErr w:type="gramStart"/>
      <w:r w:rsidR="00E13003" w:rsidRPr="00DD540C">
        <w:rPr>
          <w:rFonts w:ascii="Times New Roman" w:hAnsi="Times New Roman" w:cs="Times New Roman"/>
          <w:sz w:val="28"/>
          <w:szCs w:val="28"/>
        </w:rPr>
        <w:t>Результатом  оказания</w:t>
      </w:r>
      <w:proofErr w:type="gramEnd"/>
      <w:r w:rsidR="00E13003" w:rsidRPr="00DD540C">
        <w:rPr>
          <w:rFonts w:ascii="Times New Roman" w:hAnsi="Times New Roman" w:cs="Times New Roman"/>
          <w:sz w:val="28"/>
          <w:szCs w:val="28"/>
        </w:rPr>
        <w:t xml:space="preserve"> государственной услуги является</w:t>
      </w:r>
      <w:r w:rsidR="00FA43AD">
        <w:rPr>
          <w:rFonts w:ascii="Times New Roman" w:hAnsi="Times New Roman" w:cs="Times New Roman"/>
          <w:sz w:val="28"/>
          <w:szCs w:val="28"/>
          <w:lang w:val="kk-KZ"/>
        </w:rPr>
        <w:t xml:space="preserve"> </w:t>
      </w:r>
      <w:r w:rsidR="00FA43AD" w:rsidRPr="00285E7E">
        <w:rPr>
          <w:rFonts w:ascii="Times New Roman" w:hAnsi="Times New Roman" w:cs="Times New Roman"/>
          <w:color w:val="000000"/>
          <w:sz w:val="28"/>
          <w:szCs w:val="28"/>
        </w:rPr>
        <w:t>выдача р</w:t>
      </w:r>
      <w:r w:rsidR="00022032">
        <w:rPr>
          <w:rFonts w:ascii="Times New Roman" w:hAnsi="Times New Roman" w:cs="Times New Roman"/>
          <w:color w:val="000000"/>
          <w:sz w:val="28"/>
          <w:szCs w:val="28"/>
        </w:rPr>
        <w:t xml:space="preserve">асписки </w:t>
      </w:r>
      <w:r w:rsidR="00637ED4">
        <w:rPr>
          <w:rFonts w:ascii="Times New Roman" w:hAnsi="Times New Roman" w:cs="Times New Roman"/>
          <w:color w:val="000000"/>
          <w:sz w:val="28"/>
          <w:szCs w:val="28"/>
        </w:rPr>
        <w:t xml:space="preserve">о приеме документов для </w:t>
      </w:r>
      <w:r w:rsidR="00FA43AD" w:rsidRPr="00285E7E">
        <w:rPr>
          <w:rFonts w:ascii="Times New Roman" w:hAnsi="Times New Roman" w:cs="Times New Roman"/>
          <w:color w:val="000000"/>
          <w:sz w:val="28"/>
          <w:szCs w:val="28"/>
        </w:rPr>
        <w:t>прохо</w:t>
      </w:r>
      <w:r w:rsidR="00FA43AD">
        <w:rPr>
          <w:rFonts w:ascii="Times New Roman" w:hAnsi="Times New Roman" w:cs="Times New Roman"/>
          <w:color w:val="000000"/>
          <w:sz w:val="28"/>
          <w:szCs w:val="28"/>
        </w:rPr>
        <w:t>ждения аттестации на присвоение</w:t>
      </w:r>
      <w:r w:rsidR="00022032">
        <w:rPr>
          <w:rFonts w:ascii="Times New Roman" w:hAnsi="Times New Roman" w:cs="Times New Roman"/>
          <w:color w:val="000000"/>
          <w:sz w:val="28"/>
          <w:szCs w:val="28"/>
          <w:lang w:val="kk-KZ"/>
        </w:rPr>
        <w:t xml:space="preserve"> </w:t>
      </w:r>
      <w:r w:rsidR="00FA43AD">
        <w:rPr>
          <w:rFonts w:ascii="Times New Roman" w:hAnsi="Times New Roman" w:cs="Times New Roman"/>
          <w:color w:val="000000"/>
          <w:sz w:val="28"/>
          <w:szCs w:val="28"/>
        </w:rPr>
        <w:t>(подтверждение)</w:t>
      </w:r>
      <w:r w:rsidR="00637ED4">
        <w:rPr>
          <w:rFonts w:ascii="Times New Roman" w:hAnsi="Times New Roman" w:cs="Times New Roman"/>
          <w:color w:val="000000"/>
          <w:sz w:val="28"/>
          <w:szCs w:val="28"/>
        </w:rPr>
        <w:t xml:space="preserve"> </w:t>
      </w:r>
      <w:r w:rsidR="00FA43AD" w:rsidRPr="00285E7E">
        <w:rPr>
          <w:rFonts w:ascii="Times New Roman" w:hAnsi="Times New Roman" w:cs="Times New Roman"/>
          <w:color w:val="000000"/>
          <w:sz w:val="28"/>
          <w:szCs w:val="28"/>
        </w:rPr>
        <w:t>квалификационной катего</w:t>
      </w:r>
      <w:r w:rsidR="00FA43AD">
        <w:rPr>
          <w:rFonts w:ascii="Times New Roman" w:hAnsi="Times New Roman" w:cs="Times New Roman"/>
          <w:color w:val="000000"/>
          <w:sz w:val="28"/>
          <w:szCs w:val="28"/>
        </w:rPr>
        <w:t>рии педагогическим работникам и</w:t>
      </w:r>
      <w:r w:rsidR="00FA43AD">
        <w:rPr>
          <w:rFonts w:ascii="Times New Roman" w:hAnsi="Times New Roman" w:cs="Times New Roman"/>
          <w:color w:val="000000"/>
          <w:sz w:val="28"/>
          <w:szCs w:val="28"/>
          <w:lang w:val="kk-KZ"/>
        </w:rPr>
        <w:t xml:space="preserve"> </w:t>
      </w:r>
      <w:r w:rsidR="00FA43AD" w:rsidRPr="00285E7E">
        <w:rPr>
          <w:rFonts w:ascii="Times New Roman" w:hAnsi="Times New Roman" w:cs="Times New Roman"/>
          <w:color w:val="000000"/>
          <w:sz w:val="28"/>
          <w:szCs w:val="28"/>
        </w:rPr>
        <w:t xml:space="preserve">приравненным к ним лицам организаций образования, реализующих программы дошкольного воспитания и обучения, начального, основного среднего, общего среднего, технического и профессионального, </w:t>
      </w:r>
      <w:proofErr w:type="spellStart"/>
      <w:r w:rsidR="00FA43AD" w:rsidRPr="00285E7E">
        <w:rPr>
          <w:rFonts w:ascii="Times New Roman" w:hAnsi="Times New Roman" w:cs="Times New Roman"/>
          <w:color w:val="000000"/>
          <w:sz w:val="28"/>
          <w:szCs w:val="28"/>
        </w:rPr>
        <w:t>послесреднего</w:t>
      </w:r>
      <w:proofErr w:type="spellEnd"/>
      <w:r w:rsidR="00FA43AD" w:rsidRPr="00285E7E">
        <w:rPr>
          <w:rFonts w:ascii="Times New Roman" w:hAnsi="Times New Roman" w:cs="Times New Roman"/>
          <w:color w:val="000000"/>
          <w:sz w:val="28"/>
          <w:szCs w:val="28"/>
        </w:rPr>
        <w:t xml:space="preserve"> образования</w:t>
      </w:r>
      <w:r w:rsidR="00022032">
        <w:rPr>
          <w:rFonts w:ascii="Times New Roman" w:hAnsi="Times New Roman" w:cs="Times New Roman"/>
          <w:color w:val="000000"/>
          <w:sz w:val="28"/>
          <w:szCs w:val="28"/>
        </w:rPr>
        <w:t xml:space="preserve"> (далее - расписка)</w:t>
      </w:r>
      <w:r w:rsidR="00FA43AD">
        <w:rPr>
          <w:rFonts w:ascii="Times New Roman" w:hAnsi="Times New Roman" w:cs="Times New Roman"/>
          <w:color w:val="000000"/>
          <w:sz w:val="28"/>
          <w:szCs w:val="28"/>
        </w:rPr>
        <w:t>.</w:t>
      </w:r>
    </w:p>
    <w:p w:rsidR="002D1BA0" w:rsidRDefault="00237259" w:rsidP="002D1BA0">
      <w:pPr>
        <w:spacing w:after="0" w:line="240" w:lineRule="auto"/>
        <w:ind w:firstLine="720"/>
        <w:jc w:val="both"/>
        <w:rPr>
          <w:rFonts w:ascii="Times New Roman" w:hAnsi="Times New Roman" w:cs="Times New Roman"/>
          <w:sz w:val="28"/>
          <w:szCs w:val="28"/>
        </w:rPr>
      </w:pPr>
      <w:r w:rsidRPr="00C40D70">
        <w:rPr>
          <w:rFonts w:ascii="Times New Roman" w:hAnsi="Times New Roman" w:cs="Times New Roman"/>
          <w:color w:val="000000"/>
          <w:sz w:val="28"/>
          <w:szCs w:val="28"/>
        </w:rPr>
        <w:t xml:space="preserve">Форма предоставления результата </w:t>
      </w:r>
      <w:r w:rsidR="00131CD0">
        <w:rPr>
          <w:rFonts w:ascii="Times New Roman" w:hAnsi="Times New Roman" w:cs="Times New Roman"/>
          <w:color w:val="000000"/>
          <w:sz w:val="28"/>
          <w:szCs w:val="28"/>
        </w:rPr>
        <w:t xml:space="preserve">оказания государственной услуги </w:t>
      </w:r>
      <w:r w:rsidR="00EA1775">
        <w:rPr>
          <w:rFonts w:ascii="Times New Roman" w:hAnsi="Times New Roman" w:cs="Times New Roman"/>
          <w:color w:val="000000"/>
          <w:sz w:val="28"/>
          <w:szCs w:val="28"/>
        </w:rPr>
        <w:t>-</w:t>
      </w:r>
      <w:r w:rsidRPr="00C40D70">
        <w:rPr>
          <w:rFonts w:ascii="Times New Roman" w:hAnsi="Times New Roman" w:cs="Times New Roman"/>
          <w:color w:val="000000"/>
          <w:sz w:val="28"/>
          <w:szCs w:val="28"/>
        </w:rPr>
        <w:t xml:space="preserve"> бумажная.</w:t>
      </w:r>
    </w:p>
    <w:p w:rsidR="00022032" w:rsidRPr="002D1BA0" w:rsidRDefault="00022032" w:rsidP="002D1BA0">
      <w:pPr>
        <w:spacing w:after="0" w:line="240" w:lineRule="auto"/>
        <w:ind w:firstLine="720"/>
        <w:jc w:val="both"/>
        <w:rPr>
          <w:rFonts w:ascii="Times New Roman" w:hAnsi="Times New Roman" w:cs="Times New Roman"/>
          <w:color w:val="000000"/>
          <w:sz w:val="28"/>
          <w:szCs w:val="28"/>
        </w:rPr>
      </w:pPr>
    </w:p>
    <w:p w:rsidR="00C22BBD" w:rsidRPr="00C22BBD" w:rsidRDefault="00C22BBD" w:rsidP="00C22BBD">
      <w:pPr>
        <w:widowControl w:val="0"/>
        <w:numPr>
          <w:ilvl w:val="0"/>
          <w:numId w:val="1"/>
        </w:numPr>
        <w:tabs>
          <w:tab w:val="clear" w:pos="0"/>
          <w:tab w:val="num" w:pos="720"/>
        </w:tabs>
        <w:suppressAutoHyphens/>
        <w:spacing w:after="0" w:line="240" w:lineRule="auto"/>
        <w:ind w:left="720" w:hanging="360"/>
        <w:jc w:val="center"/>
        <w:rPr>
          <w:rFonts w:ascii="Times New Roman" w:eastAsia="Times New Roman" w:hAnsi="Times New Roman" w:cs="Times New Roman"/>
          <w:b/>
          <w:bCs/>
          <w:sz w:val="28"/>
          <w:szCs w:val="28"/>
          <w:lang w:val="kk-KZ"/>
        </w:rPr>
      </w:pPr>
      <w:r>
        <w:rPr>
          <w:rFonts w:ascii="Times New Roman" w:eastAsia="Times New Roman" w:hAnsi="Times New Roman" w:cs="Times New Roman"/>
          <w:b/>
          <w:bCs/>
          <w:sz w:val="28"/>
          <w:szCs w:val="28"/>
        </w:rPr>
        <w:lastRenderedPageBreak/>
        <w:t xml:space="preserve">2. </w:t>
      </w:r>
      <w:r w:rsidRPr="00C22BBD">
        <w:rPr>
          <w:rFonts w:ascii="Times New Roman" w:eastAsia="Times New Roman" w:hAnsi="Times New Roman" w:cs="Times New Roman"/>
          <w:b/>
          <w:bCs/>
          <w:sz w:val="28"/>
          <w:szCs w:val="28"/>
        </w:rPr>
        <w:t xml:space="preserve">Описание порядка действий структурных подразделений (работников) </w:t>
      </w:r>
      <w:proofErr w:type="spellStart"/>
      <w:r w:rsidRPr="00C22BBD">
        <w:rPr>
          <w:rFonts w:ascii="Times New Roman" w:eastAsia="Times New Roman" w:hAnsi="Times New Roman" w:cs="Times New Roman"/>
          <w:b/>
          <w:bCs/>
          <w:sz w:val="28"/>
          <w:szCs w:val="28"/>
        </w:rPr>
        <w:t>услугодателя</w:t>
      </w:r>
      <w:proofErr w:type="spellEnd"/>
      <w:r w:rsidRPr="00C22BBD">
        <w:rPr>
          <w:rFonts w:ascii="Times New Roman" w:eastAsia="Times New Roman" w:hAnsi="Times New Roman" w:cs="Times New Roman"/>
          <w:b/>
          <w:bCs/>
          <w:sz w:val="28"/>
          <w:szCs w:val="28"/>
        </w:rPr>
        <w:t xml:space="preserve"> в процессе оказания государственной услуги</w:t>
      </w:r>
    </w:p>
    <w:p w:rsidR="00486B19" w:rsidRPr="00C22BBD" w:rsidRDefault="00486B19" w:rsidP="00C22BBD">
      <w:pPr>
        <w:spacing w:after="0" w:line="240" w:lineRule="auto"/>
        <w:ind w:left="720"/>
        <w:rPr>
          <w:rFonts w:ascii="Times New Roman" w:hAnsi="Times New Roman" w:cs="Times New Roman"/>
          <w:sz w:val="28"/>
          <w:szCs w:val="28"/>
          <w:lang w:val="kk-KZ"/>
        </w:rPr>
      </w:pPr>
    </w:p>
    <w:p w:rsidR="00B11F1D" w:rsidRDefault="000A424E" w:rsidP="002255AB">
      <w:pPr>
        <w:widowControl w:val="0"/>
        <w:tabs>
          <w:tab w:val="left" w:pos="709"/>
        </w:tabs>
        <w:spacing w:after="0" w:line="240" w:lineRule="auto"/>
        <w:ind w:firstLine="709"/>
        <w:jc w:val="both"/>
        <w:rPr>
          <w:rFonts w:ascii="Times New Roman" w:hAnsi="Times New Roman" w:cs="Times New Roman"/>
          <w:sz w:val="28"/>
          <w:szCs w:val="28"/>
          <w:lang w:val="kk-KZ"/>
        </w:rPr>
      </w:pPr>
      <w:r>
        <w:rPr>
          <w:rFonts w:ascii="Times New Roman" w:hAnsi="Times New Roman" w:cs="Times New Roman"/>
          <w:color w:val="000000"/>
          <w:sz w:val="28"/>
          <w:szCs w:val="28"/>
        </w:rPr>
        <w:t>4</w:t>
      </w:r>
      <w:r w:rsidR="00833131">
        <w:rPr>
          <w:rFonts w:ascii="Times New Roman" w:hAnsi="Times New Roman" w:cs="Times New Roman"/>
          <w:color w:val="000000"/>
          <w:sz w:val="28"/>
          <w:szCs w:val="28"/>
        </w:rPr>
        <w:t xml:space="preserve">. </w:t>
      </w:r>
      <w:r w:rsidR="00CD70D8">
        <w:rPr>
          <w:rFonts w:ascii="Times New Roman" w:hAnsi="Times New Roman" w:cs="Times New Roman"/>
          <w:color w:val="000000"/>
          <w:sz w:val="28"/>
          <w:szCs w:val="28"/>
        </w:rPr>
        <w:t>Д</w:t>
      </w:r>
      <w:r w:rsidR="00CD70D8" w:rsidRPr="00486B19">
        <w:rPr>
          <w:rFonts w:ascii="Times New Roman" w:hAnsi="Times New Roman" w:cs="Times New Roman"/>
          <w:color w:val="000000"/>
          <w:sz w:val="28"/>
          <w:szCs w:val="28"/>
        </w:rPr>
        <w:t>ля получения государс</w:t>
      </w:r>
      <w:r w:rsidR="00126961">
        <w:rPr>
          <w:rFonts w:ascii="Times New Roman" w:hAnsi="Times New Roman" w:cs="Times New Roman"/>
          <w:color w:val="000000"/>
          <w:sz w:val="28"/>
          <w:szCs w:val="28"/>
        </w:rPr>
        <w:t xml:space="preserve">твенной услуги </w:t>
      </w:r>
      <w:proofErr w:type="spellStart"/>
      <w:r w:rsidR="00126961">
        <w:rPr>
          <w:rFonts w:ascii="Times New Roman" w:hAnsi="Times New Roman" w:cs="Times New Roman"/>
          <w:color w:val="000000"/>
          <w:sz w:val="28"/>
          <w:szCs w:val="28"/>
        </w:rPr>
        <w:t>услугополучателю</w:t>
      </w:r>
      <w:proofErr w:type="spellEnd"/>
      <w:r w:rsidR="00126961">
        <w:rPr>
          <w:rFonts w:ascii="Times New Roman" w:hAnsi="Times New Roman" w:cs="Times New Roman"/>
          <w:color w:val="000000"/>
          <w:sz w:val="28"/>
          <w:szCs w:val="28"/>
        </w:rPr>
        <w:t xml:space="preserve"> </w:t>
      </w:r>
      <w:r w:rsidR="00CD70D8" w:rsidRPr="00486B19">
        <w:rPr>
          <w:rFonts w:ascii="Times New Roman" w:hAnsi="Times New Roman" w:cs="Times New Roman"/>
          <w:color w:val="000000"/>
          <w:sz w:val="28"/>
          <w:szCs w:val="28"/>
        </w:rPr>
        <w:t>необходимо</w:t>
      </w:r>
      <w:r w:rsidR="00CD70D8">
        <w:rPr>
          <w:rFonts w:ascii="Times New Roman" w:hAnsi="Times New Roman" w:cs="Times New Roman"/>
          <w:color w:val="000000"/>
          <w:sz w:val="28"/>
          <w:szCs w:val="28"/>
        </w:rPr>
        <w:t xml:space="preserve"> </w:t>
      </w:r>
      <w:r w:rsidR="00CD70D8" w:rsidRPr="00486B19">
        <w:rPr>
          <w:rFonts w:ascii="Times New Roman" w:hAnsi="Times New Roman" w:cs="Times New Roman"/>
          <w:color w:val="000000"/>
          <w:sz w:val="28"/>
          <w:szCs w:val="28"/>
        </w:rPr>
        <w:t>представить</w:t>
      </w:r>
      <w:r w:rsidR="00CD70D8" w:rsidRPr="00486B19">
        <w:rPr>
          <w:rFonts w:ascii="Times New Roman" w:hAnsi="Times New Roman" w:cs="Times New Roman"/>
          <w:color w:val="000000"/>
          <w:sz w:val="28"/>
          <w:szCs w:val="28"/>
          <w:lang w:val="kk-KZ"/>
        </w:rPr>
        <w:t xml:space="preserve"> </w:t>
      </w:r>
      <w:r w:rsidR="00CD70D8" w:rsidRPr="00486B19">
        <w:rPr>
          <w:rFonts w:ascii="Times New Roman" w:hAnsi="Times New Roman" w:cs="Times New Roman"/>
          <w:color w:val="000000"/>
          <w:sz w:val="28"/>
          <w:szCs w:val="28"/>
        </w:rPr>
        <w:t>документы</w:t>
      </w:r>
      <w:r w:rsidR="00CD70D8">
        <w:rPr>
          <w:rFonts w:ascii="Times New Roman" w:hAnsi="Times New Roman" w:cs="Times New Roman"/>
          <w:color w:val="000000"/>
          <w:sz w:val="28"/>
          <w:szCs w:val="28"/>
        </w:rPr>
        <w:t xml:space="preserve">, указанные в пункте 9 стандарта государственной услуги </w:t>
      </w:r>
      <w:r w:rsidR="00435306" w:rsidRPr="00285E7E">
        <w:rPr>
          <w:rFonts w:ascii="Times New Roman" w:hAnsi="Times New Roman" w:cs="Times New Roman"/>
          <w:color w:val="000000"/>
          <w:sz w:val="28"/>
          <w:szCs w:val="28"/>
        </w:rPr>
        <w:t xml:space="preserve">«Прием документов для прохождения аттестации на присвоение (подтверждение) квалификационных категорий педагогическим работникам и приравненным к ним лицам организаций образования, реализующих программы дошкольного воспитания и обучения, начального, основного среднего, общего среднего, </w:t>
      </w:r>
      <w:r w:rsidR="00435306" w:rsidRPr="00435306">
        <w:rPr>
          <w:rFonts w:ascii="Times New Roman" w:hAnsi="Times New Roman" w:cs="Times New Roman"/>
          <w:color w:val="000000"/>
          <w:sz w:val="28"/>
          <w:szCs w:val="28"/>
        </w:rPr>
        <w:t xml:space="preserve">технического и профессионального, </w:t>
      </w:r>
      <w:proofErr w:type="spellStart"/>
      <w:r w:rsidR="00435306" w:rsidRPr="00435306">
        <w:rPr>
          <w:rFonts w:ascii="Times New Roman" w:hAnsi="Times New Roman" w:cs="Times New Roman"/>
          <w:color w:val="000000"/>
          <w:sz w:val="28"/>
          <w:szCs w:val="28"/>
        </w:rPr>
        <w:t>послесреднего</w:t>
      </w:r>
      <w:proofErr w:type="spellEnd"/>
      <w:r w:rsidR="00435306" w:rsidRPr="00435306">
        <w:rPr>
          <w:rFonts w:ascii="Times New Roman" w:hAnsi="Times New Roman" w:cs="Times New Roman"/>
          <w:color w:val="000000"/>
          <w:sz w:val="28"/>
          <w:szCs w:val="28"/>
        </w:rPr>
        <w:t xml:space="preserve"> образования»</w:t>
      </w:r>
      <w:r w:rsidR="00CD70D8" w:rsidRPr="00435306">
        <w:rPr>
          <w:rFonts w:ascii="Times New Roman" w:hAnsi="Times New Roman" w:cs="Times New Roman"/>
          <w:sz w:val="28"/>
          <w:szCs w:val="28"/>
        </w:rPr>
        <w:t>,</w:t>
      </w:r>
      <w:r w:rsidR="00435306">
        <w:rPr>
          <w:rFonts w:ascii="Times New Roman" w:hAnsi="Times New Roman"/>
          <w:sz w:val="28"/>
          <w:szCs w:val="28"/>
        </w:rPr>
        <w:t xml:space="preserve"> </w:t>
      </w:r>
      <w:r w:rsidR="00CD70D8" w:rsidRPr="0048456B">
        <w:rPr>
          <w:rFonts w:ascii="Times New Roman" w:hAnsi="Times New Roman"/>
          <w:sz w:val="28"/>
          <w:szCs w:val="28"/>
        </w:rPr>
        <w:t xml:space="preserve">утвержденного </w:t>
      </w:r>
      <w:r w:rsidR="00CD70D8">
        <w:rPr>
          <w:rFonts w:ascii="Times New Roman" w:hAnsi="Times New Roman"/>
          <w:sz w:val="28"/>
          <w:szCs w:val="28"/>
        </w:rPr>
        <w:t>п</w:t>
      </w:r>
      <w:r w:rsidR="00435306">
        <w:rPr>
          <w:rFonts w:ascii="Times New Roman" w:hAnsi="Times New Roman"/>
          <w:sz w:val="28"/>
          <w:szCs w:val="28"/>
        </w:rPr>
        <w:t xml:space="preserve">риказом </w:t>
      </w:r>
      <w:r w:rsidR="00CD70D8">
        <w:rPr>
          <w:rFonts w:ascii="Times New Roman" w:hAnsi="Times New Roman"/>
          <w:sz w:val="28"/>
          <w:szCs w:val="28"/>
        </w:rPr>
        <w:t>Министра образования и науки Республики Казахстан от</w:t>
      </w:r>
      <w:r w:rsidR="00B11F1D">
        <w:rPr>
          <w:rFonts w:ascii="Times New Roman" w:hAnsi="Times New Roman" w:cs="Times New Roman"/>
          <w:color w:val="000000"/>
          <w:sz w:val="28"/>
          <w:szCs w:val="28"/>
        </w:rPr>
        <w:t xml:space="preserve"> 9 ноября 2015 года № </w:t>
      </w:r>
      <w:r w:rsidR="00B11F1D" w:rsidRPr="00285E7E">
        <w:rPr>
          <w:rFonts w:ascii="Times New Roman" w:hAnsi="Times New Roman" w:cs="Times New Roman"/>
          <w:color w:val="000000"/>
          <w:sz w:val="28"/>
          <w:szCs w:val="28"/>
        </w:rPr>
        <w:t>632</w:t>
      </w:r>
      <w:r w:rsidR="00D718FA">
        <w:rPr>
          <w:rFonts w:ascii="Times New Roman" w:hAnsi="Times New Roman" w:cs="Times New Roman"/>
          <w:color w:val="000000"/>
          <w:sz w:val="28"/>
          <w:szCs w:val="28"/>
        </w:rPr>
        <w:t>.</w:t>
      </w:r>
    </w:p>
    <w:p w:rsidR="00CD70D8" w:rsidRPr="00F45A94" w:rsidRDefault="000A424E" w:rsidP="00562D71">
      <w:pPr>
        <w:widowControl w:val="0"/>
        <w:tabs>
          <w:tab w:val="left" w:pos="70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kk-KZ"/>
        </w:rPr>
        <w:t>5</w:t>
      </w:r>
      <w:r w:rsidR="00F45A94">
        <w:rPr>
          <w:rFonts w:ascii="Times New Roman" w:eastAsia="Times New Roman" w:hAnsi="Times New Roman" w:cs="Times New Roman"/>
          <w:sz w:val="28"/>
          <w:szCs w:val="28"/>
          <w:lang w:val="kk-KZ"/>
        </w:rPr>
        <w:t xml:space="preserve">. Содержание каждой процедуры (действия), входящей в состав процесса </w:t>
      </w:r>
      <w:r w:rsidR="00C22BBD" w:rsidRPr="00C22BBD">
        <w:rPr>
          <w:rFonts w:ascii="Times New Roman" w:eastAsia="Times New Roman" w:hAnsi="Times New Roman" w:cs="Times New Roman"/>
          <w:sz w:val="28"/>
          <w:szCs w:val="28"/>
          <w:lang w:val="kk-KZ"/>
        </w:rPr>
        <w:t>оказания государственной услуги, длительность его выполнения:</w:t>
      </w:r>
    </w:p>
    <w:p w:rsidR="00B3613F" w:rsidRPr="008B1319" w:rsidRDefault="00B3613F" w:rsidP="00B3613F">
      <w:pPr>
        <w:tabs>
          <w:tab w:val="left" w:pos="567"/>
          <w:tab w:val="left" w:pos="709"/>
          <w:tab w:val="left" w:pos="993"/>
        </w:tabs>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sz w:val="28"/>
          <w:szCs w:val="24"/>
          <w:lang w:val="kk-KZ"/>
        </w:rPr>
        <w:t>1</w:t>
      </w:r>
      <w:r w:rsidR="007F7E30">
        <w:rPr>
          <w:rFonts w:ascii="Times New Roman" w:eastAsia="Times New Roman" w:hAnsi="Times New Roman" w:cs="Times New Roman"/>
          <w:sz w:val="28"/>
          <w:szCs w:val="24"/>
        </w:rPr>
        <w:t xml:space="preserve">) ответственный исполнитель </w:t>
      </w:r>
      <w:r>
        <w:rPr>
          <w:rFonts w:ascii="Times New Roman" w:eastAsia="Times New Roman" w:hAnsi="Times New Roman" w:cs="Times New Roman"/>
          <w:sz w:val="28"/>
          <w:szCs w:val="24"/>
        </w:rPr>
        <w:t>осуществляет п</w:t>
      </w:r>
      <w:r w:rsidRPr="00B278FA">
        <w:rPr>
          <w:rFonts w:ascii="Times New Roman" w:eastAsia="Times New Roman" w:hAnsi="Times New Roman" w:cs="Times New Roman"/>
          <w:sz w:val="28"/>
          <w:szCs w:val="24"/>
        </w:rPr>
        <w:t>рием</w:t>
      </w:r>
      <w:r>
        <w:rPr>
          <w:rFonts w:ascii="Times New Roman" w:eastAsia="Times New Roman" w:hAnsi="Times New Roman" w:cs="Times New Roman"/>
          <w:sz w:val="28"/>
          <w:szCs w:val="24"/>
        </w:rPr>
        <w:t xml:space="preserve"> </w:t>
      </w:r>
      <w:r w:rsidRPr="00B278FA">
        <w:rPr>
          <w:rFonts w:ascii="Times New Roman" w:eastAsia="Times New Roman" w:hAnsi="Times New Roman" w:cs="Times New Roman"/>
          <w:sz w:val="28"/>
          <w:szCs w:val="24"/>
        </w:rPr>
        <w:t>документов</w:t>
      </w:r>
      <w:r>
        <w:rPr>
          <w:rFonts w:ascii="Times New Roman" w:eastAsia="Times New Roman" w:hAnsi="Times New Roman" w:cs="Times New Roman"/>
          <w:sz w:val="28"/>
          <w:szCs w:val="24"/>
        </w:rPr>
        <w:t>,</w:t>
      </w:r>
      <w:r w:rsidR="007F7E30">
        <w:rPr>
          <w:rFonts w:ascii="Times New Roman" w:eastAsia="Times New Roman" w:hAnsi="Times New Roman" w:cs="Times New Roman"/>
          <w:sz w:val="28"/>
          <w:szCs w:val="24"/>
        </w:rPr>
        <w:t xml:space="preserve"> </w:t>
      </w:r>
      <w:r w:rsidRPr="00F70F5C">
        <w:rPr>
          <w:rFonts w:ascii="Times New Roman" w:eastAsia="Times New Roman" w:hAnsi="Times New Roman" w:cs="Times New Roman"/>
          <w:sz w:val="28"/>
          <w:szCs w:val="24"/>
        </w:rPr>
        <w:t xml:space="preserve">проверку полноты документов – </w:t>
      </w:r>
      <w:r w:rsidR="001C0A20">
        <w:rPr>
          <w:rFonts w:ascii="Times New Roman" w:eastAsia="Times New Roman" w:hAnsi="Times New Roman"/>
          <w:sz w:val="28"/>
          <w:szCs w:val="24"/>
        </w:rPr>
        <w:t>15</w:t>
      </w:r>
      <w:r w:rsidRPr="00F70F5C">
        <w:rPr>
          <w:rFonts w:ascii="Times New Roman" w:eastAsia="Times New Roman" w:hAnsi="Times New Roman"/>
          <w:sz w:val="28"/>
          <w:szCs w:val="24"/>
        </w:rPr>
        <w:t xml:space="preserve"> минут</w:t>
      </w:r>
      <w:r w:rsidR="001C0A20">
        <w:rPr>
          <w:rFonts w:ascii="Times New Roman" w:eastAsia="Times New Roman" w:hAnsi="Times New Roman"/>
          <w:sz w:val="28"/>
          <w:szCs w:val="24"/>
        </w:rPr>
        <w:t>;</w:t>
      </w:r>
    </w:p>
    <w:p w:rsidR="00B3613F" w:rsidRDefault="00B3613F" w:rsidP="009F18F6">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kk-KZ"/>
        </w:rPr>
        <w:t>2</w:t>
      </w:r>
      <w:r w:rsidRPr="008B1319">
        <w:rPr>
          <w:rFonts w:ascii="Times New Roman" w:eastAsia="Times New Roman" w:hAnsi="Times New Roman" w:cs="Times New Roman"/>
          <w:sz w:val="28"/>
          <w:szCs w:val="28"/>
          <w:lang w:val="kk-KZ"/>
        </w:rPr>
        <w:t xml:space="preserve">) </w:t>
      </w:r>
      <w:r w:rsidR="009F18F6">
        <w:rPr>
          <w:rFonts w:ascii="Times New Roman" w:eastAsia="Times New Roman" w:hAnsi="Times New Roman" w:cs="Times New Roman"/>
          <w:sz w:val="28"/>
          <w:szCs w:val="28"/>
          <w:lang w:val="kk-KZ"/>
        </w:rPr>
        <w:t xml:space="preserve">сотрудник </w:t>
      </w:r>
      <w:r w:rsidRPr="008B1319">
        <w:rPr>
          <w:rFonts w:ascii="Times New Roman" w:eastAsia="Times New Roman" w:hAnsi="Times New Roman" w:cs="Times New Roman"/>
          <w:sz w:val="28"/>
          <w:szCs w:val="28"/>
          <w:lang w:val="kk-KZ"/>
        </w:rPr>
        <w:t>канцеляри</w:t>
      </w:r>
      <w:r w:rsidR="00BE4AF7">
        <w:rPr>
          <w:rFonts w:ascii="Times New Roman" w:eastAsia="Times New Roman" w:hAnsi="Times New Roman" w:cs="Times New Roman"/>
          <w:sz w:val="28"/>
          <w:szCs w:val="28"/>
          <w:lang w:val="kk-KZ"/>
        </w:rPr>
        <w:t>и</w:t>
      </w:r>
      <w:r w:rsidRPr="008B1319">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t>осущес</w:t>
      </w:r>
      <w:r w:rsidR="0091159A">
        <w:rPr>
          <w:rFonts w:ascii="Times New Roman" w:eastAsia="Times New Roman" w:hAnsi="Times New Roman" w:cs="Times New Roman"/>
          <w:sz w:val="28"/>
          <w:szCs w:val="28"/>
          <w:lang w:val="kk-KZ"/>
        </w:rPr>
        <w:t xml:space="preserve">твляет регистрацию документов и </w:t>
      </w:r>
      <w:r w:rsidRPr="008B1319">
        <w:rPr>
          <w:rFonts w:ascii="Times New Roman" w:eastAsia="Times New Roman" w:hAnsi="Times New Roman" w:cs="Times New Roman"/>
          <w:sz w:val="28"/>
          <w:szCs w:val="28"/>
          <w:lang w:val="kk-KZ"/>
        </w:rPr>
        <w:t xml:space="preserve">выдает услугополучателю </w:t>
      </w:r>
      <w:r>
        <w:rPr>
          <w:rFonts w:ascii="Times New Roman" w:eastAsia="Times New Roman" w:hAnsi="Times New Roman" w:cs="Times New Roman"/>
          <w:sz w:val="28"/>
          <w:szCs w:val="28"/>
          <w:lang w:val="kk-KZ"/>
        </w:rPr>
        <w:t xml:space="preserve">расписку </w:t>
      </w:r>
      <w:r w:rsidRPr="008B1319">
        <w:rPr>
          <w:rFonts w:ascii="Times New Roman" w:eastAsia="Times New Roman" w:hAnsi="Times New Roman" w:cs="Times New Roman"/>
          <w:sz w:val="28"/>
          <w:szCs w:val="28"/>
          <w:lang w:val="kk-KZ"/>
        </w:rPr>
        <w:t>-</w:t>
      </w:r>
      <w:r>
        <w:rPr>
          <w:rFonts w:ascii="Times New Roman" w:eastAsia="Times New Roman" w:hAnsi="Times New Roman" w:cs="Times New Roman"/>
          <w:sz w:val="28"/>
          <w:szCs w:val="28"/>
          <w:lang w:val="kk-KZ"/>
        </w:rPr>
        <w:t xml:space="preserve"> </w:t>
      </w:r>
      <w:r w:rsidR="009F18F6">
        <w:rPr>
          <w:rFonts w:ascii="Times New Roman" w:eastAsia="Times New Roman" w:hAnsi="Times New Roman" w:cs="Times New Roman"/>
          <w:sz w:val="28"/>
          <w:szCs w:val="28"/>
          <w:lang w:val="kk-KZ"/>
        </w:rPr>
        <w:t>5</w:t>
      </w:r>
      <w:r w:rsidRPr="008B1319">
        <w:rPr>
          <w:rFonts w:ascii="Times New Roman" w:eastAsia="Times New Roman" w:hAnsi="Times New Roman" w:cs="Times New Roman"/>
          <w:sz w:val="28"/>
          <w:szCs w:val="28"/>
          <w:lang w:val="kk-KZ"/>
        </w:rPr>
        <w:t xml:space="preserve"> минут.</w:t>
      </w:r>
      <w:r>
        <w:rPr>
          <w:rFonts w:ascii="Times New Roman" w:eastAsia="Times New Roman" w:hAnsi="Times New Roman" w:cs="Times New Roman"/>
          <w:sz w:val="28"/>
          <w:szCs w:val="28"/>
          <w:lang w:val="kk-KZ"/>
        </w:rPr>
        <w:t xml:space="preserve"> </w:t>
      </w:r>
    </w:p>
    <w:p w:rsidR="00D40C2D" w:rsidRPr="0079319F" w:rsidRDefault="006E1660" w:rsidP="006E1660">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rPr>
        <w:tab/>
      </w:r>
      <w:r w:rsidR="00D40C2D" w:rsidRPr="007C2A28">
        <w:rPr>
          <w:rFonts w:ascii="Times New Roman" w:eastAsia="Times New Roman" w:hAnsi="Times New Roman" w:cs="Times New Roman"/>
          <w:color w:val="000000"/>
          <w:sz w:val="28"/>
          <w:szCs w:val="28"/>
        </w:rPr>
        <w:t>6. Результат процедуры (действия) по оказанию государственной услуги, который служит основанием для начала выполнения следующей процедуры (действия):</w:t>
      </w:r>
    </w:p>
    <w:p w:rsidR="00307F98" w:rsidRPr="004317FA" w:rsidRDefault="00307F98" w:rsidP="001C0A20">
      <w:pPr>
        <w:tabs>
          <w:tab w:val="left" w:pos="567"/>
          <w:tab w:val="left" w:pos="709"/>
          <w:tab w:val="left" w:pos="993"/>
        </w:tabs>
        <w:spacing w:after="0" w:line="240" w:lineRule="auto"/>
        <w:ind w:firstLine="709"/>
        <w:jc w:val="both"/>
        <w:rPr>
          <w:rFonts w:ascii="Times New Roman" w:eastAsia="Times New Roman" w:hAnsi="Times New Roman" w:cs="Times New Roman"/>
          <w:sz w:val="28"/>
          <w:szCs w:val="28"/>
          <w:lang w:val="kk-KZ"/>
        </w:rPr>
      </w:pPr>
      <w:r w:rsidRPr="004317FA">
        <w:rPr>
          <w:rFonts w:ascii="Times New Roman" w:hAnsi="Times New Roman" w:cs="Times New Roman"/>
          <w:color w:val="000000"/>
          <w:spacing w:val="2"/>
          <w:sz w:val="28"/>
          <w:szCs w:val="28"/>
          <w:shd w:val="clear" w:color="auto" w:fill="FFFFFF"/>
        </w:rPr>
        <w:t>1)</w:t>
      </w:r>
      <w:r w:rsidRPr="004317FA">
        <w:rPr>
          <w:rFonts w:ascii="Times New Roman" w:hAnsi="Times New Roman" w:cs="Times New Roman"/>
          <w:sz w:val="28"/>
          <w:szCs w:val="28"/>
          <w:lang w:val="kk-KZ"/>
        </w:rPr>
        <w:t xml:space="preserve"> </w:t>
      </w:r>
      <w:r w:rsidR="001C0A20" w:rsidRPr="004317FA">
        <w:rPr>
          <w:rFonts w:ascii="Times New Roman" w:eastAsia="Times New Roman" w:hAnsi="Times New Roman" w:cs="Times New Roman"/>
          <w:sz w:val="28"/>
          <w:szCs w:val="28"/>
          <w:lang w:val="kk-KZ"/>
        </w:rPr>
        <w:t>направл</w:t>
      </w:r>
      <w:r w:rsidR="00490F13" w:rsidRPr="004317FA">
        <w:rPr>
          <w:rFonts w:ascii="Times New Roman" w:eastAsia="Times New Roman" w:hAnsi="Times New Roman" w:cs="Times New Roman"/>
          <w:sz w:val="28"/>
          <w:szCs w:val="28"/>
          <w:lang w:val="kk-KZ"/>
        </w:rPr>
        <w:t>ение</w:t>
      </w:r>
      <w:r w:rsidR="0053531E" w:rsidRPr="004317FA">
        <w:rPr>
          <w:rFonts w:ascii="Times New Roman" w:eastAsia="Times New Roman" w:hAnsi="Times New Roman" w:cs="Times New Roman"/>
          <w:sz w:val="28"/>
          <w:szCs w:val="28"/>
          <w:lang w:val="kk-KZ"/>
        </w:rPr>
        <w:t xml:space="preserve"> документов</w:t>
      </w:r>
      <w:r w:rsidR="001C0A20" w:rsidRPr="004317FA">
        <w:rPr>
          <w:rFonts w:ascii="Times New Roman" w:eastAsia="Times New Roman" w:hAnsi="Times New Roman" w:cs="Times New Roman"/>
          <w:sz w:val="28"/>
          <w:szCs w:val="28"/>
          <w:lang w:val="kk-KZ"/>
        </w:rPr>
        <w:t xml:space="preserve"> в канцелярию для регистрации</w:t>
      </w:r>
      <w:r w:rsidR="001C0A20" w:rsidRPr="004317FA">
        <w:rPr>
          <w:rFonts w:ascii="Times New Roman" w:eastAsia="Times New Roman" w:hAnsi="Times New Roman" w:cs="Times New Roman"/>
          <w:sz w:val="28"/>
          <w:szCs w:val="24"/>
        </w:rPr>
        <w:t>;</w:t>
      </w:r>
    </w:p>
    <w:p w:rsidR="00F94C3F" w:rsidRDefault="00307F98" w:rsidP="00F94C3F">
      <w:pPr>
        <w:spacing w:after="0" w:line="240" w:lineRule="auto"/>
        <w:ind w:firstLine="720"/>
        <w:jc w:val="both"/>
        <w:rPr>
          <w:rFonts w:ascii="Times New Roman" w:hAnsi="Times New Roman" w:cs="Times New Roman"/>
          <w:color w:val="000000"/>
          <w:sz w:val="28"/>
          <w:szCs w:val="28"/>
        </w:rPr>
      </w:pPr>
      <w:r w:rsidRPr="004317FA">
        <w:rPr>
          <w:rFonts w:ascii="Times New Roman" w:hAnsi="Times New Roman" w:cs="Times New Roman"/>
          <w:color w:val="000000"/>
          <w:spacing w:val="2"/>
          <w:sz w:val="28"/>
          <w:szCs w:val="28"/>
          <w:shd w:val="clear" w:color="auto" w:fill="FFFFFF"/>
        </w:rPr>
        <w:t>2)</w:t>
      </w:r>
      <w:r w:rsidR="00490F13" w:rsidRPr="004317FA">
        <w:rPr>
          <w:rFonts w:ascii="Times New Roman" w:hAnsi="Times New Roman" w:cs="Times New Roman"/>
          <w:color w:val="000000"/>
          <w:spacing w:val="2"/>
          <w:sz w:val="28"/>
          <w:szCs w:val="28"/>
          <w:shd w:val="clear" w:color="auto" w:fill="FFFFFF"/>
        </w:rPr>
        <w:t xml:space="preserve"> </w:t>
      </w:r>
      <w:r w:rsidR="009F18F6" w:rsidRPr="004317FA">
        <w:rPr>
          <w:rFonts w:ascii="Times New Roman" w:eastAsia="Times New Roman" w:hAnsi="Times New Roman" w:cs="Times New Roman"/>
          <w:sz w:val="28"/>
          <w:szCs w:val="28"/>
          <w:lang w:val="kk-KZ"/>
        </w:rPr>
        <w:t>выдача</w:t>
      </w:r>
      <w:r w:rsidR="009F18F6" w:rsidRPr="000A7F2B">
        <w:rPr>
          <w:rFonts w:ascii="Times New Roman" w:eastAsia="Times New Roman" w:hAnsi="Times New Roman" w:cs="Times New Roman"/>
          <w:sz w:val="28"/>
          <w:szCs w:val="28"/>
          <w:lang w:val="kk-KZ"/>
        </w:rPr>
        <w:t xml:space="preserve"> </w:t>
      </w:r>
      <w:r w:rsidR="009F18F6" w:rsidRPr="00A71207">
        <w:rPr>
          <w:rFonts w:ascii="Times New Roman" w:hAnsi="Times New Roman"/>
          <w:sz w:val="28"/>
          <w:szCs w:val="28"/>
        </w:rPr>
        <w:t>расписк</w:t>
      </w:r>
      <w:r w:rsidR="009F18F6">
        <w:rPr>
          <w:rFonts w:ascii="Times New Roman" w:hAnsi="Times New Roman"/>
          <w:sz w:val="28"/>
          <w:szCs w:val="28"/>
        </w:rPr>
        <w:t>и</w:t>
      </w:r>
      <w:r w:rsidR="00F94C3F">
        <w:rPr>
          <w:rFonts w:ascii="Times New Roman" w:hAnsi="Times New Roman" w:cs="Times New Roman"/>
          <w:color w:val="000000"/>
          <w:sz w:val="28"/>
          <w:szCs w:val="28"/>
        </w:rPr>
        <w:t>.</w:t>
      </w:r>
    </w:p>
    <w:p w:rsidR="009F18F6" w:rsidRPr="009F18F6" w:rsidRDefault="009F18F6" w:rsidP="009F18F6">
      <w:pPr>
        <w:spacing w:after="0" w:line="240" w:lineRule="auto"/>
        <w:ind w:firstLine="708"/>
        <w:jc w:val="both"/>
        <w:rPr>
          <w:rFonts w:ascii="Times New Roman" w:hAnsi="Times New Roman"/>
          <w:sz w:val="28"/>
          <w:szCs w:val="28"/>
        </w:rPr>
      </w:pPr>
    </w:p>
    <w:p w:rsidR="00BF7CD0" w:rsidRPr="00307F98" w:rsidRDefault="00BF7CD0" w:rsidP="008A497A">
      <w:pPr>
        <w:pStyle w:val="a8"/>
        <w:ind w:left="709"/>
        <w:jc w:val="both"/>
        <w:rPr>
          <w:sz w:val="28"/>
          <w:szCs w:val="28"/>
          <w:lang w:val="ru-RU"/>
        </w:rPr>
      </w:pPr>
    </w:p>
    <w:p w:rsidR="00C22BBD" w:rsidRPr="00C01847" w:rsidRDefault="00E121AA" w:rsidP="00C01847">
      <w:pPr>
        <w:pStyle w:val="a8"/>
        <w:numPr>
          <w:ilvl w:val="0"/>
          <w:numId w:val="1"/>
        </w:numPr>
        <w:ind w:left="0" w:firstLine="709"/>
        <w:jc w:val="both"/>
        <w:rPr>
          <w:sz w:val="28"/>
          <w:szCs w:val="28"/>
          <w:lang w:val="ru-RU"/>
        </w:rPr>
      </w:pPr>
      <w:r w:rsidRPr="00C01847">
        <w:rPr>
          <w:b/>
          <w:bCs/>
          <w:sz w:val="28"/>
          <w:szCs w:val="28"/>
          <w:lang w:val="ru-RU"/>
        </w:rPr>
        <w:t xml:space="preserve">3. </w:t>
      </w:r>
      <w:r w:rsidR="00C22BBD" w:rsidRPr="00C01847">
        <w:rPr>
          <w:b/>
          <w:bCs/>
          <w:sz w:val="28"/>
          <w:szCs w:val="28"/>
          <w:lang w:val="ru-RU"/>
        </w:rPr>
        <w:t xml:space="preserve">Описание порядка взаимодействия структурных подразделений (работников) </w:t>
      </w:r>
      <w:proofErr w:type="spellStart"/>
      <w:r w:rsidR="00C22BBD" w:rsidRPr="00C01847">
        <w:rPr>
          <w:b/>
          <w:bCs/>
          <w:sz w:val="28"/>
          <w:szCs w:val="28"/>
          <w:lang w:val="ru-RU"/>
        </w:rPr>
        <w:t>услугодателя</w:t>
      </w:r>
      <w:proofErr w:type="spellEnd"/>
      <w:r w:rsidR="00C22BBD" w:rsidRPr="00C01847">
        <w:rPr>
          <w:b/>
          <w:bCs/>
          <w:sz w:val="28"/>
          <w:szCs w:val="28"/>
          <w:lang w:val="ru-RU"/>
        </w:rPr>
        <w:t xml:space="preserve"> в процессе оказания государственной услуги</w:t>
      </w:r>
    </w:p>
    <w:p w:rsidR="00C22BBD" w:rsidRPr="00BF7CD0" w:rsidRDefault="00C22BBD" w:rsidP="00C22BBD">
      <w:pPr>
        <w:spacing w:after="0" w:line="240" w:lineRule="auto"/>
        <w:ind w:firstLine="709"/>
        <w:jc w:val="center"/>
        <w:rPr>
          <w:rFonts w:ascii="Times New Roman" w:eastAsia="Times New Roman" w:hAnsi="Times New Roman" w:cs="Times New Roman"/>
          <w:sz w:val="28"/>
          <w:szCs w:val="28"/>
        </w:rPr>
      </w:pPr>
    </w:p>
    <w:p w:rsidR="00C22BBD" w:rsidRPr="00C22BBD" w:rsidRDefault="00CA4759" w:rsidP="00C22BBD">
      <w:pPr>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7</w:t>
      </w:r>
      <w:r w:rsidR="00C22BBD" w:rsidRPr="00C22BBD">
        <w:rPr>
          <w:rFonts w:ascii="Times New Roman" w:eastAsia="Times New Roman" w:hAnsi="Times New Roman" w:cs="Times New Roman"/>
          <w:sz w:val="28"/>
          <w:szCs w:val="28"/>
          <w:lang w:val="kk-KZ"/>
        </w:rPr>
        <w:t xml:space="preserve">. Перечень структурных подразделений (работников) услугодателя, которые </w:t>
      </w:r>
      <w:r w:rsidR="00C22BBD" w:rsidRPr="00C22BBD">
        <w:rPr>
          <w:rFonts w:ascii="Times New Roman" w:eastAsia="Times New Roman" w:hAnsi="Times New Roman" w:cs="Times New Roman"/>
          <w:sz w:val="28"/>
          <w:szCs w:val="28"/>
        </w:rPr>
        <w:t>участвуют</w:t>
      </w:r>
      <w:r w:rsidR="00C22BBD" w:rsidRPr="00C22BBD">
        <w:rPr>
          <w:rFonts w:ascii="Times New Roman" w:eastAsia="Times New Roman" w:hAnsi="Times New Roman" w:cs="Times New Roman"/>
          <w:sz w:val="28"/>
          <w:szCs w:val="28"/>
          <w:lang w:val="kk-KZ"/>
        </w:rPr>
        <w:t xml:space="preserve">  в процессе оказания государственной услуги:</w:t>
      </w:r>
    </w:p>
    <w:p w:rsidR="00C22BBD" w:rsidRPr="00C22BBD" w:rsidRDefault="00C22BBD" w:rsidP="00C22BBD">
      <w:pPr>
        <w:spacing w:after="0" w:line="240" w:lineRule="auto"/>
        <w:ind w:firstLine="709"/>
        <w:jc w:val="both"/>
        <w:rPr>
          <w:rFonts w:ascii="Times New Roman" w:eastAsia="Times New Roman" w:hAnsi="Times New Roman" w:cs="Times New Roman"/>
          <w:sz w:val="28"/>
          <w:szCs w:val="28"/>
          <w:lang w:val="kk-KZ"/>
        </w:rPr>
      </w:pPr>
      <w:r w:rsidRPr="00C22BBD">
        <w:rPr>
          <w:rFonts w:ascii="Times New Roman" w:eastAsia="Times New Roman" w:hAnsi="Times New Roman" w:cs="Times New Roman"/>
          <w:sz w:val="28"/>
          <w:szCs w:val="28"/>
          <w:lang w:val="kk-KZ"/>
        </w:rPr>
        <w:t xml:space="preserve">1) </w:t>
      </w:r>
      <w:r w:rsidR="00FF6477" w:rsidRPr="00552962">
        <w:rPr>
          <w:rFonts w:ascii="Times New Roman" w:eastAsia="Times New Roman" w:hAnsi="Times New Roman" w:cs="Times New Roman"/>
          <w:sz w:val="28"/>
          <w:szCs w:val="28"/>
          <w:lang w:val="kk-KZ"/>
        </w:rPr>
        <w:t xml:space="preserve">ответственный </w:t>
      </w:r>
      <w:r w:rsidR="00FF6477" w:rsidRPr="008A27E7">
        <w:rPr>
          <w:rFonts w:ascii="Times New Roman" w:eastAsia="Times New Roman" w:hAnsi="Times New Roman" w:cs="Times New Roman"/>
          <w:sz w:val="28"/>
          <w:szCs w:val="28"/>
          <w:lang w:val="kk-KZ"/>
        </w:rPr>
        <w:t>исполнитель</w:t>
      </w:r>
      <w:r w:rsidRPr="00C22BBD">
        <w:rPr>
          <w:rFonts w:ascii="Times New Roman" w:eastAsia="Times New Roman" w:hAnsi="Times New Roman" w:cs="Times New Roman"/>
          <w:sz w:val="28"/>
          <w:szCs w:val="28"/>
          <w:lang w:val="kk-KZ"/>
        </w:rPr>
        <w:t>;</w:t>
      </w:r>
    </w:p>
    <w:p w:rsidR="002232CB" w:rsidRPr="00C22BBD" w:rsidRDefault="00C22BBD" w:rsidP="00C22BBD">
      <w:pPr>
        <w:spacing w:after="0" w:line="240" w:lineRule="auto"/>
        <w:ind w:firstLine="709"/>
        <w:jc w:val="both"/>
        <w:rPr>
          <w:rFonts w:ascii="Times New Roman" w:eastAsia="Times New Roman" w:hAnsi="Times New Roman" w:cs="Times New Roman"/>
          <w:sz w:val="28"/>
          <w:szCs w:val="28"/>
          <w:lang w:val="kk-KZ"/>
        </w:rPr>
      </w:pPr>
      <w:r w:rsidRPr="00C22BBD">
        <w:rPr>
          <w:rFonts w:ascii="Times New Roman" w:eastAsia="Times New Roman" w:hAnsi="Times New Roman" w:cs="Times New Roman"/>
          <w:sz w:val="28"/>
          <w:szCs w:val="28"/>
          <w:lang w:val="kk-KZ"/>
        </w:rPr>
        <w:t xml:space="preserve">2) </w:t>
      </w:r>
      <w:r w:rsidR="00FF6477">
        <w:rPr>
          <w:rFonts w:ascii="Times New Roman" w:hAnsi="Times New Roman" w:cs="Times New Roman"/>
          <w:sz w:val="28"/>
          <w:szCs w:val="28"/>
          <w:lang w:val="kk-KZ"/>
        </w:rPr>
        <w:t xml:space="preserve">сотрудник </w:t>
      </w:r>
      <w:r w:rsidR="00FF6477">
        <w:rPr>
          <w:rFonts w:ascii="Times New Roman" w:eastAsia="Times New Roman" w:hAnsi="Times New Roman" w:cs="Times New Roman"/>
          <w:sz w:val="28"/>
          <w:szCs w:val="28"/>
          <w:lang w:val="kk-KZ"/>
        </w:rPr>
        <w:t>канцелярии</w:t>
      </w:r>
      <w:r w:rsidR="00FF6477">
        <w:rPr>
          <w:rFonts w:ascii="Times New Roman" w:hAnsi="Times New Roman" w:cs="Times New Roman"/>
          <w:sz w:val="28"/>
          <w:szCs w:val="28"/>
        </w:rPr>
        <w:t>.</w:t>
      </w:r>
    </w:p>
    <w:p w:rsidR="00C22BBD" w:rsidRPr="00C22BBD" w:rsidRDefault="00585E62" w:rsidP="00C22BBD">
      <w:pPr>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8</w:t>
      </w:r>
      <w:r w:rsidR="00C22BBD" w:rsidRPr="00C22BBD">
        <w:rPr>
          <w:rFonts w:ascii="Times New Roman" w:eastAsia="Times New Roman" w:hAnsi="Times New Roman" w:cs="Times New Roman"/>
          <w:sz w:val="28"/>
          <w:szCs w:val="28"/>
          <w:lang w:val="kk-KZ"/>
        </w:rPr>
        <w:t>. Описание последовательности процедур (действий) между структурными подразделениями (работниками) с указанием длительности каждой процедуры (действия):</w:t>
      </w:r>
    </w:p>
    <w:p w:rsidR="002D1BA0" w:rsidRPr="008B1319" w:rsidRDefault="002D1BA0" w:rsidP="002D1BA0">
      <w:pPr>
        <w:tabs>
          <w:tab w:val="left" w:pos="567"/>
          <w:tab w:val="left" w:pos="709"/>
          <w:tab w:val="left" w:pos="993"/>
        </w:tabs>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sz w:val="28"/>
          <w:szCs w:val="24"/>
          <w:lang w:val="kk-KZ"/>
        </w:rPr>
        <w:t>1</w:t>
      </w:r>
      <w:r>
        <w:rPr>
          <w:rFonts w:ascii="Times New Roman" w:eastAsia="Times New Roman" w:hAnsi="Times New Roman" w:cs="Times New Roman"/>
          <w:sz w:val="28"/>
          <w:szCs w:val="24"/>
        </w:rPr>
        <w:t>) ответственный исполнитель осуществляет п</w:t>
      </w:r>
      <w:r w:rsidRPr="00B278FA">
        <w:rPr>
          <w:rFonts w:ascii="Times New Roman" w:eastAsia="Times New Roman" w:hAnsi="Times New Roman" w:cs="Times New Roman"/>
          <w:sz w:val="28"/>
          <w:szCs w:val="24"/>
        </w:rPr>
        <w:t>рием</w:t>
      </w:r>
      <w:r>
        <w:rPr>
          <w:rFonts w:ascii="Times New Roman" w:eastAsia="Times New Roman" w:hAnsi="Times New Roman" w:cs="Times New Roman"/>
          <w:sz w:val="28"/>
          <w:szCs w:val="24"/>
        </w:rPr>
        <w:t xml:space="preserve"> </w:t>
      </w:r>
      <w:r w:rsidRPr="00B278FA">
        <w:rPr>
          <w:rFonts w:ascii="Times New Roman" w:eastAsia="Times New Roman" w:hAnsi="Times New Roman" w:cs="Times New Roman"/>
          <w:sz w:val="28"/>
          <w:szCs w:val="24"/>
        </w:rPr>
        <w:t>документов</w:t>
      </w:r>
      <w:r>
        <w:rPr>
          <w:rFonts w:ascii="Times New Roman" w:eastAsia="Times New Roman" w:hAnsi="Times New Roman" w:cs="Times New Roman"/>
          <w:sz w:val="28"/>
          <w:szCs w:val="24"/>
        </w:rPr>
        <w:t xml:space="preserve">, </w:t>
      </w:r>
      <w:r w:rsidRPr="00F70F5C">
        <w:rPr>
          <w:rFonts w:ascii="Times New Roman" w:eastAsia="Times New Roman" w:hAnsi="Times New Roman" w:cs="Times New Roman"/>
          <w:sz w:val="28"/>
          <w:szCs w:val="24"/>
        </w:rPr>
        <w:t xml:space="preserve">проверку полноты документов – </w:t>
      </w:r>
      <w:r>
        <w:rPr>
          <w:rFonts w:ascii="Times New Roman" w:eastAsia="Times New Roman" w:hAnsi="Times New Roman"/>
          <w:sz w:val="28"/>
          <w:szCs w:val="24"/>
        </w:rPr>
        <w:t>15</w:t>
      </w:r>
      <w:r w:rsidRPr="00F70F5C">
        <w:rPr>
          <w:rFonts w:ascii="Times New Roman" w:eastAsia="Times New Roman" w:hAnsi="Times New Roman"/>
          <w:sz w:val="28"/>
          <w:szCs w:val="24"/>
        </w:rPr>
        <w:t xml:space="preserve"> минут</w:t>
      </w:r>
      <w:r>
        <w:rPr>
          <w:rFonts w:ascii="Times New Roman" w:eastAsia="Times New Roman" w:hAnsi="Times New Roman"/>
          <w:sz w:val="28"/>
          <w:szCs w:val="24"/>
        </w:rPr>
        <w:t>;</w:t>
      </w:r>
    </w:p>
    <w:p w:rsidR="002D1BA0" w:rsidRDefault="002D1BA0" w:rsidP="002D1BA0">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kk-KZ"/>
        </w:rPr>
        <w:t>2</w:t>
      </w:r>
      <w:r w:rsidRPr="008B1319">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t xml:space="preserve">сотрудник </w:t>
      </w:r>
      <w:r w:rsidRPr="008B1319">
        <w:rPr>
          <w:rFonts w:ascii="Times New Roman" w:eastAsia="Times New Roman" w:hAnsi="Times New Roman" w:cs="Times New Roman"/>
          <w:sz w:val="28"/>
          <w:szCs w:val="28"/>
          <w:lang w:val="kk-KZ"/>
        </w:rPr>
        <w:t>канцеляри</w:t>
      </w:r>
      <w:r w:rsidR="00BE4AF7">
        <w:rPr>
          <w:rFonts w:ascii="Times New Roman" w:eastAsia="Times New Roman" w:hAnsi="Times New Roman" w:cs="Times New Roman"/>
          <w:sz w:val="28"/>
          <w:szCs w:val="28"/>
          <w:lang w:val="kk-KZ"/>
        </w:rPr>
        <w:t>и</w:t>
      </w:r>
      <w:r w:rsidRPr="008B1319">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t xml:space="preserve">осуществляет регистрацию документов и </w:t>
      </w:r>
      <w:r w:rsidRPr="008B1319">
        <w:rPr>
          <w:rFonts w:ascii="Times New Roman" w:eastAsia="Times New Roman" w:hAnsi="Times New Roman" w:cs="Times New Roman"/>
          <w:sz w:val="28"/>
          <w:szCs w:val="28"/>
          <w:lang w:val="kk-KZ"/>
        </w:rPr>
        <w:t xml:space="preserve">выдает услугополучателю </w:t>
      </w:r>
      <w:r>
        <w:rPr>
          <w:rFonts w:ascii="Times New Roman" w:eastAsia="Times New Roman" w:hAnsi="Times New Roman" w:cs="Times New Roman"/>
          <w:sz w:val="28"/>
          <w:szCs w:val="28"/>
          <w:lang w:val="kk-KZ"/>
        </w:rPr>
        <w:t xml:space="preserve">расписку </w:t>
      </w:r>
      <w:r w:rsidRPr="008B1319">
        <w:rPr>
          <w:rFonts w:ascii="Times New Roman" w:eastAsia="Times New Roman" w:hAnsi="Times New Roman" w:cs="Times New Roman"/>
          <w:sz w:val="28"/>
          <w:szCs w:val="28"/>
          <w:lang w:val="kk-KZ"/>
        </w:rPr>
        <w:t>-</w:t>
      </w:r>
      <w:r>
        <w:rPr>
          <w:rFonts w:ascii="Times New Roman" w:eastAsia="Times New Roman" w:hAnsi="Times New Roman" w:cs="Times New Roman"/>
          <w:sz w:val="28"/>
          <w:szCs w:val="28"/>
          <w:lang w:val="kk-KZ"/>
        </w:rPr>
        <w:t xml:space="preserve"> 5</w:t>
      </w:r>
      <w:r w:rsidRPr="008B1319">
        <w:rPr>
          <w:rFonts w:ascii="Times New Roman" w:eastAsia="Times New Roman" w:hAnsi="Times New Roman" w:cs="Times New Roman"/>
          <w:sz w:val="28"/>
          <w:szCs w:val="28"/>
          <w:lang w:val="kk-KZ"/>
        </w:rPr>
        <w:t xml:space="preserve"> минут.</w:t>
      </w:r>
      <w:r>
        <w:rPr>
          <w:rFonts w:ascii="Times New Roman" w:eastAsia="Times New Roman" w:hAnsi="Times New Roman" w:cs="Times New Roman"/>
          <w:sz w:val="28"/>
          <w:szCs w:val="28"/>
          <w:lang w:val="kk-KZ"/>
        </w:rPr>
        <w:t xml:space="preserve"> </w:t>
      </w:r>
    </w:p>
    <w:p w:rsidR="00C071A1" w:rsidRDefault="002D1BA0" w:rsidP="002D1BA0">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r>
      <w:r w:rsidR="00A14039">
        <w:rPr>
          <w:rFonts w:ascii="Times New Roman" w:eastAsia="Times New Roman" w:hAnsi="Times New Roman" w:cs="Times New Roman"/>
          <w:color w:val="000000"/>
          <w:sz w:val="28"/>
          <w:szCs w:val="28"/>
        </w:rPr>
        <w:t>Подробное</w:t>
      </w:r>
      <w:r w:rsidR="00C071A1">
        <w:rPr>
          <w:rFonts w:ascii="Times New Roman" w:eastAsia="Times New Roman" w:hAnsi="Times New Roman" w:cs="Times New Roman"/>
          <w:color w:val="000000"/>
          <w:sz w:val="28"/>
          <w:szCs w:val="28"/>
        </w:rPr>
        <w:t xml:space="preserve">      </w:t>
      </w:r>
      <w:r w:rsidR="00A14039">
        <w:rPr>
          <w:rFonts w:ascii="Times New Roman" w:eastAsia="Times New Roman" w:hAnsi="Times New Roman" w:cs="Times New Roman"/>
          <w:color w:val="000000"/>
          <w:sz w:val="28"/>
          <w:szCs w:val="28"/>
        </w:rPr>
        <w:t xml:space="preserve"> описание </w:t>
      </w:r>
      <w:r w:rsidR="00C071A1">
        <w:rPr>
          <w:rFonts w:ascii="Times New Roman" w:eastAsia="Times New Roman" w:hAnsi="Times New Roman" w:cs="Times New Roman"/>
          <w:color w:val="000000"/>
          <w:sz w:val="28"/>
          <w:szCs w:val="28"/>
        </w:rPr>
        <w:t xml:space="preserve">      </w:t>
      </w:r>
      <w:r w:rsidR="004D1F6A" w:rsidRPr="00BB74FD">
        <w:rPr>
          <w:rFonts w:ascii="Times New Roman" w:eastAsia="Times New Roman" w:hAnsi="Times New Roman" w:cs="Times New Roman"/>
          <w:color w:val="000000"/>
          <w:sz w:val="28"/>
          <w:szCs w:val="28"/>
        </w:rPr>
        <w:t xml:space="preserve">последовательности </w:t>
      </w:r>
      <w:r w:rsidR="00C071A1">
        <w:rPr>
          <w:rFonts w:ascii="Times New Roman" w:eastAsia="Times New Roman" w:hAnsi="Times New Roman" w:cs="Times New Roman"/>
          <w:color w:val="000000"/>
          <w:sz w:val="28"/>
          <w:szCs w:val="28"/>
        </w:rPr>
        <w:t xml:space="preserve">     </w:t>
      </w:r>
      <w:r w:rsidR="004D1F6A" w:rsidRPr="00BB74FD">
        <w:rPr>
          <w:rFonts w:ascii="Times New Roman" w:eastAsia="Times New Roman" w:hAnsi="Times New Roman" w:cs="Times New Roman"/>
          <w:color w:val="000000"/>
          <w:sz w:val="28"/>
          <w:szCs w:val="28"/>
        </w:rPr>
        <w:t>процедур</w:t>
      </w:r>
      <w:r w:rsidR="00C071A1">
        <w:rPr>
          <w:rFonts w:ascii="Times New Roman" w:eastAsia="Times New Roman" w:hAnsi="Times New Roman" w:cs="Times New Roman"/>
          <w:color w:val="000000"/>
          <w:sz w:val="28"/>
          <w:szCs w:val="28"/>
        </w:rPr>
        <w:t xml:space="preserve">    </w:t>
      </w:r>
      <w:proofErr w:type="gramStart"/>
      <w:r w:rsidR="00C071A1">
        <w:rPr>
          <w:rFonts w:ascii="Times New Roman" w:eastAsia="Times New Roman" w:hAnsi="Times New Roman" w:cs="Times New Roman"/>
          <w:color w:val="000000"/>
          <w:sz w:val="28"/>
          <w:szCs w:val="28"/>
        </w:rPr>
        <w:t xml:space="preserve">  </w:t>
      </w:r>
      <w:r w:rsidR="004D1F6A" w:rsidRPr="00BB74FD">
        <w:rPr>
          <w:rFonts w:ascii="Times New Roman" w:eastAsia="Times New Roman" w:hAnsi="Times New Roman" w:cs="Times New Roman"/>
          <w:color w:val="000000"/>
          <w:sz w:val="28"/>
          <w:szCs w:val="28"/>
        </w:rPr>
        <w:t xml:space="preserve"> (</w:t>
      </w:r>
      <w:proofErr w:type="gramEnd"/>
      <w:r w:rsidR="004D1F6A" w:rsidRPr="00BB74FD">
        <w:rPr>
          <w:rFonts w:ascii="Times New Roman" w:eastAsia="Times New Roman" w:hAnsi="Times New Roman" w:cs="Times New Roman"/>
          <w:color w:val="000000"/>
          <w:sz w:val="28"/>
          <w:szCs w:val="28"/>
        </w:rPr>
        <w:t>действий),</w:t>
      </w:r>
    </w:p>
    <w:p w:rsidR="00C950D3" w:rsidRDefault="004D1F6A" w:rsidP="002D1BA0">
      <w:pPr>
        <w:spacing w:after="0" w:line="240" w:lineRule="auto"/>
        <w:jc w:val="both"/>
        <w:rPr>
          <w:rFonts w:ascii="Times New Roman" w:eastAsia="Times New Roman" w:hAnsi="Times New Roman" w:cs="Times New Roman"/>
          <w:color w:val="000000"/>
          <w:sz w:val="28"/>
          <w:szCs w:val="28"/>
        </w:rPr>
      </w:pPr>
      <w:proofErr w:type="gramStart"/>
      <w:r w:rsidRPr="00BB74FD">
        <w:rPr>
          <w:rFonts w:ascii="Times New Roman" w:eastAsia="Times New Roman" w:hAnsi="Times New Roman" w:cs="Times New Roman"/>
          <w:color w:val="000000"/>
          <w:sz w:val="28"/>
          <w:szCs w:val="28"/>
        </w:rPr>
        <w:lastRenderedPageBreak/>
        <w:t>взаимодействий</w:t>
      </w:r>
      <w:proofErr w:type="gramEnd"/>
      <w:r w:rsidRPr="00BB74FD">
        <w:rPr>
          <w:rFonts w:ascii="Times New Roman" w:eastAsia="Times New Roman" w:hAnsi="Times New Roman" w:cs="Times New Roman"/>
          <w:color w:val="000000"/>
          <w:sz w:val="28"/>
          <w:szCs w:val="28"/>
        </w:rPr>
        <w:t xml:space="preserve"> структурных подразделений (работников) </w:t>
      </w:r>
      <w:proofErr w:type="spellStart"/>
      <w:r w:rsidRPr="00BB74FD">
        <w:rPr>
          <w:rFonts w:ascii="Times New Roman" w:eastAsia="Times New Roman" w:hAnsi="Times New Roman" w:cs="Times New Roman"/>
          <w:color w:val="000000"/>
          <w:sz w:val="28"/>
          <w:szCs w:val="28"/>
        </w:rPr>
        <w:t>услугодателя</w:t>
      </w:r>
      <w:proofErr w:type="spellEnd"/>
      <w:r w:rsidRPr="00BB74FD">
        <w:rPr>
          <w:rFonts w:ascii="Times New Roman" w:eastAsia="Times New Roman" w:hAnsi="Times New Roman" w:cs="Times New Roman"/>
          <w:color w:val="000000"/>
          <w:sz w:val="28"/>
          <w:szCs w:val="28"/>
        </w:rPr>
        <w:t xml:space="preserve"> в процессе оказания государственной услуги</w:t>
      </w:r>
      <w:r>
        <w:rPr>
          <w:rFonts w:ascii="Times New Roman" w:eastAsia="Times New Roman" w:hAnsi="Times New Roman" w:cs="Times New Roman"/>
          <w:color w:val="000000"/>
          <w:sz w:val="28"/>
          <w:szCs w:val="28"/>
        </w:rPr>
        <w:t xml:space="preserve"> </w:t>
      </w:r>
      <w:r w:rsidRPr="00FA2A6C">
        <w:rPr>
          <w:rFonts w:ascii="Times New Roman" w:eastAsia="Times New Roman" w:hAnsi="Times New Roman" w:cs="Times New Roman"/>
          <w:spacing w:val="-18"/>
          <w:sz w:val="28"/>
          <w:szCs w:val="28"/>
        </w:rPr>
        <w:t>отражается в справочнике бизнес-процессов оказания государственной услуги</w:t>
      </w:r>
      <w:r>
        <w:rPr>
          <w:rFonts w:ascii="Times New Roman" w:eastAsia="Times New Roman" w:hAnsi="Times New Roman" w:cs="Times New Roman"/>
          <w:spacing w:val="-18"/>
          <w:sz w:val="28"/>
          <w:szCs w:val="28"/>
        </w:rPr>
        <w:t xml:space="preserve"> </w:t>
      </w:r>
      <w:r w:rsidRPr="00BB74FD">
        <w:rPr>
          <w:rFonts w:ascii="Times New Roman" w:eastAsia="Times New Roman" w:hAnsi="Times New Roman" w:cs="Times New Roman"/>
          <w:color w:val="000000"/>
          <w:sz w:val="28"/>
          <w:szCs w:val="28"/>
        </w:rPr>
        <w:t>согласно </w:t>
      </w:r>
      <w:r w:rsidRPr="003F118D">
        <w:rPr>
          <w:rFonts w:ascii="Times New Roman" w:eastAsia="Times New Roman" w:hAnsi="Times New Roman" w:cs="Times New Roman"/>
          <w:sz w:val="28"/>
          <w:szCs w:val="28"/>
        </w:rPr>
        <w:t xml:space="preserve">приложению </w:t>
      </w:r>
      <w:r w:rsidR="007D2B75">
        <w:rPr>
          <w:rFonts w:ascii="Times New Roman" w:eastAsia="Times New Roman" w:hAnsi="Times New Roman" w:cs="Times New Roman"/>
          <w:color w:val="000000"/>
          <w:sz w:val="28"/>
          <w:szCs w:val="28"/>
        </w:rPr>
        <w:t>к настоящему регламенту.</w:t>
      </w:r>
    </w:p>
    <w:p w:rsidR="002D1BA0" w:rsidRDefault="002D1BA0" w:rsidP="002D1BA0">
      <w:pPr>
        <w:spacing w:after="0" w:line="240" w:lineRule="auto"/>
        <w:jc w:val="both"/>
        <w:rPr>
          <w:rFonts w:ascii="Times New Roman" w:eastAsia="Times New Roman" w:hAnsi="Times New Roman" w:cs="Times New Roman"/>
          <w:color w:val="000000"/>
          <w:sz w:val="28"/>
          <w:szCs w:val="28"/>
        </w:rPr>
      </w:pPr>
    </w:p>
    <w:p w:rsidR="002D1BA0" w:rsidRDefault="002D1BA0" w:rsidP="002D1BA0">
      <w:pPr>
        <w:spacing w:after="0" w:line="240" w:lineRule="auto"/>
        <w:jc w:val="both"/>
        <w:rPr>
          <w:rFonts w:ascii="Times New Roman" w:eastAsia="Times New Roman" w:hAnsi="Times New Roman" w:cs="Times New Roman"/>
          <w:color w:val="000000"/>
          <w:sz w:val="28"/>
          <w:szCs w:val="28"/>
        </w:rPr>
      </w:pPr>
    </w:p>
    <w:p w:rsidR="002D1BA0" w:rsidRDefault="002D1BA0" w:rsidP="002D1BA0">
      <w:pPr>
        <w:spacing w:after="0" w:line="240" w:lineRule="auto"/>
        <w:jc w:val="both"/>
        <w:rPr>
          <w:rFonts w:ascii="Times New Roman" w:eastAsia="Times New Roman" w:hAnsi="Times New Roman" w:cs="Times New Roman"/>
          <w:color w:val="000000"/>
          <w:sz w:val="28"/>
          <w:szCs w:val="28"/>
        </w:rPr>
      </w:pPr>
    </w:p>
    <w:p w:rsidR="002D1BA0" w:rsidRDefault="002D1BA0" w:rsidP="002D1BA0">
      <w:pPr>
        <w:spacing w:after="0" w:line="240" w:lineRule="auto"/>
        <w:jc w:val="both"/>
        <w:rPr>
          <w:rFonts w:ascii="Times New Roman" w:eastAsia="Times New Roman" w:hAnsi="Times New Roman" w:cs="Times New Roman"/>
          <w:color w:val="000000"/>
          <w:sz w:val="28"/>
          <w:szCs w:val="28"/>
        </w:rPr>
      </w:pPr>
    </w:p>
    <w:p w:rsidR="002D1BA0" w:rsidRDefault="002D1BA0" w:rsidP="002D1BA0">
      <w:pPr>
        <w:spacing w:after="0" w:line="240" w:lineRule="auto"/>
        <w:jc w:val="both"/>
        <w:rPr>
          <w:rFonts w:ascii="Times New Roman" w:eastAsia="Times New Roman" w:hAnsi="Times New Roman" w:cs="Times New Roman"/>
          <w:color w:val="000000"/>
          <w:sz w:val="28"/>
          <w:szCs w:val="28"/>
        </w:rPr>
      </w:pPr>
    </w:p>
    <w:p w:rsidR="002D1BA0" w:rsidRDefault="002D1BA0" w:rsidP="002D1BA0">
      <w:pPr>
        <w:spacing w:after="0" w:line="240" w:lineRule="auto"/>
        <w:jc w:val="both"/>
        <w:rPr>
          <w:rFonts w:ascii="Times New Roman" w:eastAsia="Times New Roman" w:hAnsi="Times New Roman" w:cs="Times New Roman"/>
          <w:color w:val="000000"/>
          <w:sz w:val="28"/>
          <w:szCs w:val="28"/>
        </w:rPr>
      </w:pPr>
    </w:p>
    <w:p w:rsidR="002D1BA0" w:rsidRDefault="002D1BA0" w:rsidP="002D1BA0">
      <w:pPr>
        <w:spacing w:after="0" w:line="240" w:lineRule="auto"/>
        <w:jc w:val="both"/>
        <w:rPr>
          <w:rFonts w:ascii="Times New Roman" w:eastAsia="Times New Roman" w:hAnsi="Times New Roman" w:cs="Times New Roman"/>
          <w:color w:val="000000"/>
          <w:sz w:val="28"/>
          <w:szCs w:val="28"/>
        </w:rPr>
      </w:pPr>
    </w:p>
    <w:p w:rsidR="002D1BA0" w:rsidRDefault="002D1BA0" w:rsidP="002D1BA0">
      <w:pPr>
        <w:spacing w:after="0" w:line="240" w:lineRule="auto"/>
        <w:jc w:val="both"/>
        <w:rPr>
          <w:rFonts w:ascii="Times New Roman" w:eastAsia="Times New Roman" w:hAnsi="Times New Roman" w:cs="Times New Roman"/>
          <w:color w:val="000000"/>
          <w:sz w:val="28"/>
          <w:szCs w:val="28"/>
        </w:rPr>
      </w:pPr>
    </w:p>
    <w:p w:rsidR="002D1BA0" w:rsidRDefault="002D1BA0" w:rsidP="002D1BA0">
      <w:pPr>
        <w:spacing w:after="0" w:line="240" w:lineRule="auto"/>
        <w:jc w:val="both"/>
        <w:rPr>
          <w:rFonts w:ascii="Times New Roman" w:eastAsia="Times New Roman" w:hAnsi="Times New Roman" w:cs="Times New Roman"/>
          <w:color w:val="000000"/>
          <w:sz w:val="28"/>
          <w:szCs w:val="28"/>
        </w:rPr>
      </w:pPr>
    </w:p>
    <w:p w:rsidR="002D1BA0" w:rsidRDefault="002D1BA0" w:rsidP="002D1BA0">
      <w:pPr>
        <w:spacing w:after="0" w:line="240" w:lineRule="auto"/>
        <w:jc w:val="both"/>
        <w:rPr>
          <w:rFonts w:ascii="Times New Roman" w:eastAsia="Times New Roman" w:hAnsi="Times New Roman" w:cs="Times New Roman"/>
          <w:color w:val="000000"/>
          <w:sz w:val="28"/>
          <w:szCs w:val="28"/>
        </w:rPr>
      </w:pPr>
    </w:p>
    <w:p w:rsidR="002D1BA0" w:rsidRDefault="002D1BA0" w:rsidP="002D1BA0">
      <w:pPr>
        <w:spacing w:after="0" w:line="240" w:lineRule="auto"/>
        <w:jc w:val="both"/>
        <w:rPr>
          <w:rFonts w:ascii="Times New Roman" w:eastAsia="Times New Roman" w:hAnsi="Times New Roman" w:cs="Times New Roman"/>
          <w:color w:val="000000"/>
          <w:sz w:val="28"/>
          <w:szCs w:val="28"/>
        </w:rPr>
      </w:pPr>
    </w:p>
    <w:p w:rsidR="002D1BA0" w:rsidRDefault="002D1BA0" w:rsidP="002D1BA0">
      <w:pPr>
        <w:spacing w:after="0" w:line="240" w:lineRule="auto"/>
        <w:jc w:val="both"/>
        <w:rPr>
          <w:rFonts w:ascii="Times New Roman" w:eastAsia="Times New Roman" w:hAnsi="Times New Roman" w:cs="Times New Roman"/>
          <w:color w:val="000000"/>
          <w:sz w:val="28"/>
          <w:szCs w:val="28"/>
        </w:rPr>
      </w:pPr>
    </w:p>
    <w:p w:rsidR="002D1BA0" w:rsidRDefault="002D1BA0" w:rsidP="002D1BA0">
      <w:pPr>
        <w:spacing w:after="0" w:line="240" w:lineRule="auto"/>
        <w:jc w:val="both"/>
        <w:rPr>
          <w:rFonts w:ascii="Times New Roman" w:eastAsia="Times New Roman" w:hAnsi="Times New Roman" w:cs="Times New Roman"/>
          <w:color w:val="000000"/>
          <w:sz w:val="28"/>
          <w:szCs w:val="28"/>
        </w:rPr>
      </w:pPr>
    </w:p>
    <w:p w:rsidR="002D1BA0" w:rsidRDefault="002D1BA0" w:rsidP="002D1BA0">
      <w:pPr>
        <w:spacing w:after="0" w:line="240" w:lineRule="auto"/>
        <w:jc w:val="both"/>
        <w:rPr>
          <w:rFonts w:ascii="Times New Roman" w:eastAsia="Times New Roman" w:hAnsi="Times New Roman" w:cs="Times New Roman"/>
          <w:color w:val="000000"/>
          <w:sz w:val="28"/>
          <w:szCs w:val="28"/>
        </w:rPr>
      </w:pPr>
    </w:p>
    <w:p w:rsidR="002D1BA0" w:rsidRDefault="002D1BA0" w:rsidP="002D1BA0">
      <w:pPr>
        <w:spacing w:after="0" w:line="240" w:lineRule="auto"/>
        <w:jc w:val="both"/>
        <w:rPr>
          <w:rFonts w:ascii="Times New Roman" w:eastAsia="Times New Roman" w:hAnsi="Times New Roman" w:cs="Times New Roman"/>
          <w:color w:val="000000"/>
          <w:sz w:val="28"/>
          <w:szCs w:val="28"/>
        </w:rPr>
      </w:pPr>
    </w:p>
    <w:p w:rsidR="002D1BA0" w:rsidRDefault="002D1BA0" w:rsidP="002D1BA0">
      <w:pPr>
        <w:spacing w:after="0" w:line="240" w:lineRule="auto"/>
        <w:jc w:val="both"/>
        <w:rPr>
          <w:rFonts w:ascii="Times New Roman" w:eastAsia="Times New Roman" w:hAnsi="Times New Roman" w:cs="Times New Roman"/>
          <w:color w:val="000000"/>
          <w:sz w:val="28"/>
          <w:szCs w:val="28"/>
        </w:rPr>
      </w:pPr>
    </w:p>
    <w:p w:rsidR="002D1BA0" w:rsidRDefault="002D1BA0" w:rsidP="002D1BA0">
      <w:pPr>
        <w:spacing w:after="0" w:line="240" w:lineRule="auto"/>
        <w:jc w:val="both"/>
        <w:rPr>
          <w:rFonts w:ascii="Times New Roman" w:eastAsia="Times New Roman" w:hAnsi="Times New Roman" w:cs="Times New Roman"/>
          <w:color w:val="000000"/>
          <w:sz w:val="28"/>
          <w:szCs w:val="28"/>
        </w:rPr>
      </w:pPr>
    </w:p>
    <w:p w:rsidR="002D1BA0" w:rsidRDefault="002D1BA0" w:rsidP="002D1BA0">
      <w:pPr>
        <w:spacing w:after="0" w:line="240" w:lineRule="auto"/>
        <w:jc w:val="both"/>
        <w:rPr>
          <w:rFonts w:ascii="Times New Roman" w:eastAsia="Times New Roman" w:hAnsi="Times New Roman" w:cs="Times New Roman"/>
          <w:color w:val="000000"/>
          <w:sz w:val="28"/>
          <w:szCs w:val="28"/>
        </w:rPr>
      </w:pPr>
    </w:p>
    <w:p w:rsidR="002D1BA0" w:rsidRDefault="002D1BA0" w:rsidP="002D1BA0">
      <w:pPr>
        <w:spacing w:after="0" w:line="240" w:lineRule="auto"/>
        <w:jc w:val="both"/>
        <w:rPr>
          <w:rFonts w:ascii="Times New Roman" w:eastAsia="Times New Roman" w:hAnsi="Times New Roman" w:cs="Times New Roman"/>
          <w:color w:val="000000"/>
          <w:sz w:val="28"/>
          <w:szCs w:val="28"/>
        </w:rPr>
      </w:pPr>
    </w:p>
    <w:p w:rsidR="002D1BA0" w:rsidRDefault="002D1BA0" w:rsidP="002D1BA0">
      <w:pPr>
        <w:spacing w:after="0" w:line="240" w:lineRule="auto"/>
        <w:jc w:val="both"/>
        <w:rPr>
          <w:rFonts w:ascii="Times New Roman" w:eastAsia="Times New Roman" w:hAnsi="Times New Roman" w:cs="Times New Roman"/>
          <w:color w:val="000000"/>
          <w:sz w:val="28"/>
          <w:szCs w:val="28"/>
        </w:rPr>
      </w:pPr>
    </w:p>
    <w:p w:rsidR="002D1BA0" w:rsidRDefault="002D1BA0" w:rsidP="002D1BA0">
      <w:pPr>
        <w:spacing w:after="0" w:line="240" w:lineRule="auto"/>
        <w:jc w:val="both"/>
        <w:rPr>
          <w:rFonts w:ascii="Times New Roman" w:eastAsia="Times New Roman" w:hAnsi="Times New Roman" w:cs="Times New Roman"/>
          <w:color w:val="000000"/>
          <w:sz w:val="28"/>
          <w:szCs w:val="28"/>
        </w:rPr>
      </w:pPr>
    </w:p>
    <w:p w:rsidR="002D1BA0" w:rsidRDefault="002D1BA0" w:rsidP="002D1BA0">
      <w:pPr>
        <w:spacing w:after="0" w:line="240" w:lineRule="auto"/>
        <w:jc w:val="both"/>
        <w:rPr>
          <w:rFonts w:ascii="Times New Roman" w:eastAsia="Times New Roman" w:hAnsi="Times New Roman" w:cs="Times New Roman"/>
          <w:color w:val="000000"/>
          <w:sz w:val="28"/>
          <w:szCs w:val="28"/>
        </w:rPr>
      </w:pPr>
    </w:p>
    <w:p w:rsidR="002D1BA0" w:rsidRDefault="002D1BA0" w:rsidP="002D1BA0">
      <w:pPr>
        <w:spacing w:after="0" w:line="240" w:lineRule="auto"/>
        <w:jc w:val="both"/>
        <w:rPr>
          <w:rFonts w:ascii="Times New Roman" w:eastAsia="Times New Roman" w:hAnsi="Times New Roman" w:cs="Times New Roman"/>
          <w:color w:val="000000"/>
          <w:sz w:val="28"/>
          <w:szCs w:val="28"/>
        </w:rPr>
      </w:pPr>
    </w:p>
    <w:p w:rsidR="002D1BA0" w:rsidRDefault="002D1BA0" w:rsidP="002D1BA0">
      <w:pPr>
        <w:spacing w:after="0" w:line="240" w:lineRule="auto"/>
        <w:jc w:val="both"/>
        <w:rPr>
          <w:rFonts w:ascii="Times New Roman" w:eastAsia="Times New Roman" w:hAnsi="Times New Roman" w:cs="Times New Roman"/>
          <w:color w:val="000000"/>
          <w:sz w:val="28"/>
          <w:szCs w:val="28"/>
        </w:rPr>
      </w:pPr>
    </w:p>
    <w:p w:rsidR="002D1BA0" w:rsidRDefault="002D1BA0" w:rsidP="002D1BA0">
      <w:pPr>
        <w:spacing w:after="0" w:line="240" w:lineRule="auto"/>
        <w:jc w:val="both"/>
        <w:rPr>
          <w:rFonts w:ascii="Times New Roman" w:eastAsia="Times New Roman" w:hAnsi="Times New Roman" w:cs="Times New Roman"/>
          <w:color w:val="000000"/>
          <w:sz w:val="28"/>
          <w:szCs w:val="28"/>
        </w:rPr>
      </w:pPr>
    </w:p>
    <w:p w:rsidR="002D1BA0" w:rsidRDefault="002D1BA0" w:rsidP="002D1BA0">
      <w:pPr>
        <w:spacing w:after="0" w:line="240" w:lineRule="auto"/>
        <w:jc w:val="both"/>
        <w:rPr>
          <w:rFonts w:ascii="Times New Roman" w:eastAsia="Times New Roman" w:hAnsi="Times New Roman" w:cs="Times New Roman"/>
          <w:color w:val="000000"/>
          <w:sz w:val="28"/>
          <w:szCs w:val="28"/>
        </w:rPr>
      </w:pPr>
    </w:p>
    <w:p w:rsidR="002D1BA0" w:rsidRDefault="002D1BA0" w:rsidP="002D1BA0">
      <w:pPr>
        <w:spacing w:after="0" w:line="240" w:lineRule="auto"/>
        <w:jc w:val="both"/>
        <w:rPr>
          <w:rFonts w:ascii="Times New Roman" w:eastAsia="Times New Roman" w:hAnsi="Times New Roman" w:cs="Times New Roman"/>
          <w:color w:val="000000"/>
          <w:sz w:val="28"/>
          <w:szCs w:val="28"/>
        </w:rPr>
      </w:pPr>
    </w:p>
    <w:p w:rsidR="002D1BA0" w:rsidRDefault="002D1BA0" w:rsidP="002D1BA0">
      <w:pPr>
        <w:spacing w:after="0" w:line="240" w:lineRule="auto"/>
        <w:jc w:val="both"/>
        <w:rPr>
          <w:rFonts w:ascii="Times New Roman" w:eastAsia="Times New Roman" w:hAnsi="Times New Roman" w:cs="Times New Roman"/>
          <w:color w:val="000000"/>
          <w:sz w:val="28"/>
          <w:szCs w:val="28"/>
        </w:rPr>
      </w:pPr>
    </w:p>
    <w:p w:rsidR="002D1BA0" w:rsidRDefault="002D1BA0" w:rsidP="002D1BA0">
      <w:pPr>
        <w:spacing w:after="0" w:line="240" w:lineRule="auto"/>
        <w:jc w:val="both"/>
        <w:rPr>
          <w:rFonts w:ascii="Times New Roman" w:eastAsia="Times New Roman" w:hAnsi="Times New Roman" w:cs="Times New Roman"/>
          <w:color w:val="000000"/>
          <w:sz w:val="28"/>
          <w:szCs w:val="28"/>
        </w:rPr>
      </w:pPr>
    </w:p>
    <w:p w:rsidR="00A14039" w:rsidRDefault="00A14039" w:rsidP="002D1BA0">
      <w:pPr>
        <w:spacing w:after="0" w:line="240" w:lineRule="auto"/>
        <w:jc w:val="both"/>
        <w:rPr>
          <w:rFonts w:ascii="Times New Roman" w:eastAsia="Times New Roman" w:hAnsi="Times New Roman" w:cs="Times New Roman"/>
          <w:color w:val="000000"/>
          <w:sz w:val="28"/>
          <w:szCs w:val="28"/>
        </w:rPr>
      </w:pPr>
    </w:p>
    <w:p w:rsidR="00A14039" w:rsidRDefault="00A14039" w:rsidP="002D1BA0">
      <w:pPr>
        <w:spacing w:after="0" w:line="240" w:lineRule="auto"/>
        <w:jc w:val="both"/>
        <w:rPr>
          <w:rFonts w:ascii="Times New Roman" w:eastAsia="Times New Roman" w:hAnsi="Times New Roman" w:cs="Times New Roman"/>
          <w:color w:val="000000"/>
          <w:sz w:val="28"/>
          <w:szCs w:val="28"/>
        </w:rPr>
      </w:pPr>
    </w:p>
    <w:p w:rsidR="00A14039" w:rsidRDefault="00A14039" w:rsidP="002D1BA0">
      <w:pPr>
        <w:spacing w:after="0" w:line="240" w:lineRule="auto"/>
        <w:jc w:val="both"/>
        <w:rPr>
          <w:rFonts w:ascii="Times New Roman" w:eastAsia="Times New Roman" w:hAnsi="Times New Roman" w:cs="Times New Roman"/>
          <w:color w:val="000000"/>
          <w:sz w:val="28"/>
          <w:szCs w:val="28"/>
        </w:rPr>
      </w:pPr>
    </w:p>
    <w:p w:rsidR="00A14039" w:rsidRDefault="00A14039" w:rsidP="002D1BA0">
      <w:pPr>
        <w:spacing w:after="0" w:line="240" w:lineRule="auto"/>
        <w:jc w:val="both"/>
        <w:rPr>
          <w:rFonts w:ascii="Times New Roman" w:eastAsia="Times New Roman" w:hAnsi="Times New Roman" w:cs="Times New Roman"/>
          <w:color w:val="000000"/>
          <w:sz w:val="28"/>
          <w:szCs w:val="28"/>
        </w:rPr>
      </w:pPr>
    </w:p>
    <w:p w:rsidR="00C071A1" w:rsidRDefault="00C071A1" w:rsidP="002D1BA0">
      <w:pPr>
        <w:spacing w:after="0" w:line="240" w:lineRule="auto"/>
        <w:jc w:val="both"/>
        <w:rPr>
          <w:rFonts w:ascii="Times New Roman" w:eastAsia="Times New Roman" w:hAnsi="Times New Roman" w:cs="Times New Roman"/>
          <w:color w:val="000000"/>
          <w:sz w:val="28"/>
          <w:szCs w:val="28"/>
        </w:rPr>
      </w:pPr>
    </w:p>
    <w:p w:rsidR="00C071A1" w:rsidRDefault="00C071A1" w:rsidP="002D1BA0">
      <w:pPr>
        <w:spacing w:after="0" w:line="240" w:lineRule="auto"/>
        <w:jc w:val="both"/>
        <w:rPr>
          <w:rFonts w:ascii="Times New Roman" w:eastAsia="Times New Roman" w:hAnsi="Times New Roman" w:cs="Times New Roman"/>
          <w:color w:val="000000"/>
          <w:sz w:val="28"/>
          <w:szCs w:val="28"/>
        </w:rPr>
      </w:pPr>
    </w:p>
    <w:p w:rsidR="00C071A1" w:rsidRDefault="00C071A1" w:rsidP="002D1BA0">
      <w:pPr>
        <w:spacing w:after="0" w:line="240" w:lineRule="auto"/>
        <w:jc w:val="both"/>
        <w:rPr>
          <w:rFonts w:ascii="Times New Roman" w:eastAsia="Times New Roman" w:hAnsi="Times New Roman" w:cs="Times New Roman"/>
          <w:color w:val="000000"/>
          <w:sz w:val="28"/>
          <w:szCs w:val="28"/>
        </w:rPr>
      </w:pPr>
    </w:p>
    <w:p w:rsidR="00A14039" w:rsidRPr="007D2B75" w:rsidRDefault="00A14039" w:rsidP="002D1BA0">
      <w:pPr>
        <w:spacing w:after="0" w:line="240" w:lineRule="auto"/>
        <w:jc w:val="both"/>
        <w:rPr>
          <w:rFonts w:ascii="Times New Roman" w:eastAsia="Times New Roman" w:hAnsi="Times New Roman" w:cs="Times New Roman"/>
          <w:color w:val="000000"/>
          <w:sz w:val="28"/>
          <w:szCs w:val="28"/>
        </w:rPr>
      </w:pPr>
    </w:p>
    <w:p w:rsidR="00F953B5" w:rsidRPr="00CC7432" w:rsidRDefault="00F953B5" w:rsidP="00A72B9E">
      <w:pPr>
        <w:tabs>
          <w:tab w:val="left" w:pos="4962"/>
        </w:tabs>
        <w:spacing w:after="0" w:line="240" w:lineRule="auto"/>
        <w:ind w:firstLine="4962"/>
        <w:rPr>
          <w:rFonts w:ascii="Times New Roman" w:hAnsi="Times New Roman" w:cs="Times New Roman"/>
          <w:sz w:val="20"/>
          <w:szCs w:val="20"/>
          <w:lang w:val="kk-KZ"/>
        </w:rPr>
      </w:pPr>
      <w:r w:rsidRPr="00CC7432">
        <w:rPr>
          <w:rFonts w:ascii="Times New Roman" w:hAnsi="Times New Roman" w:cs="Times New Roman"/>
          <w:sz w:val="20"/>
          <w:szCs w:val="20"/>
        </w:rPr>
        <w:lastRenderedPageBreak/>
        <w:t xml:space="preserve">Приложение </w:t>
      </w:r>
    </w:p>
    <w:p w:rsidR="002C1717" w:rsidRDefault="004317FA" w:rsidP="00A72B9E">
      <w:pPr>
        <w:spacing w:after="0" w:line="240" w:lineRule="auto"/>
        <w:ind w:firstLine="4962"/>
        <w:rPr>
          <w:rFonts w:ascii="Times New Roman" w:hAnsi="Times New Roman" w:cs="Times New Roman"/>
          <w:sz w:val="20"/>
          <w:szCs w:val="20"/>
        </w:rPr>
      </w:pPr>
      <w:r>
        <w:rPr>
          <w:rFonts w:ascii="Times New Roman" w:hAnsi="Times New Roman" w:cs="Times New Roman"/>
          <w:sz w:val="20"/>
          <w:szCs w:val="20"/>
          <w:lang w:val="kk-KZ"/>
        </w:rPr>
        <w:t>к р</w:t>
      </w:r>
      <w:r w:rsidR="00F953B5" w:rsidRPr="00CC7432">
        <w:rPr>
          <w:rFonts w:ascii="Times New Roman" w:hAnsi="Times New Roman" w:cs="Times New Roman"/>
          <w:sz w:val="20"/>
          <w:szCs w:val="20"/>
          <w:lang w:val="kk-KZ"/>
        </w:rPr>
        <w:t xml:space="preserve">егламенту </w:t>
      </w:r>
      <w:r w:rsidR="00F953B5" w:rsidRPr="00CC7432">
        <w:rPr>
          <w:rFonts w:ascii="Times New Roman" w:hAnsi="Times New Roman" w:cs="Times New Roman"/>
          <w:sz w:val="20"/>
          <w:szCs w:val="20"/>
        </w:rPr>
        <w:t xml:space="preserve"> государственной </w:t>
      </w:r>
      <w:r w:rsidR="00F953B5" w:rsidRPr="00CC7432">
        <w:rPr>
          <w:rFonts w:ascii="Times New Roman" w:hAnsi="Times New Roman" w:cs="Times New Roman"/>
          <w:sz w:val="20"/>
          <w:szCs w:val="20"/>
          <w:lang w:val="kk-KZ"/>
        </w:rPr>
        <w:t xml:space="preserve"> </w:t>
      </w:r>
      <w:r w:rsidR="00F953B5" w:rsidRPr="00CC7432">
        <w:rPr>
          <w:rFonts w:ascii="Times New Roman" w:hAnsi="Times New Roman" w:cs="Times New Roman"/>
          <w:sz w:val="20"/>
          <w:szCs w:val="20"/>
        </w:rPr>
        <w:t xml:space="preserve">услуги </w:t>
      </w:r>
    </w:p>
    <w:p w:rsidR="00A72B9E" w:rsidRDefault="002C1717" w:rsidP="00A72B9E">
      <w:pPr>
        <w:spacing w:after="0" w:line="240" w:lineRule="auto"/>
        <w:ind w:firstLine="4962"/>
        <w:rPr>
          <w:rFonts w:ascii="Times New Roman" w:hAnsi="Times New Roman" w:cs="Times New Roman"/>
          <w:color w:val="000000"/>
          <w:sz w:val="20"/>
          <w:szCs w:val="20"/>
        </w:rPr>
      </w:pPr>
      <w:r w:rsidRPr="00E7717E">
        <w:rPr>
          <w:rFonts w:ascii="Times New Roman" w:hAnsi="Times New Roman" w:cs="Times New Roman"/>
          <w:color w:val="000000"/>
          <w:sz w:val="20"/>
          <w:szCs w:val="20"/>
        </w:rPr>
        <w:t>«</w:t>
      </w:r>
      <w:r w:rsidR="00E7717E" w:rsidRPr="00E7717E">
        <w:rPr>
          <w:rFonts w:ascii="Times New Roman" w:hAnsi="Times New Roman" w:cs="Times New Roman"/>
          <w:color w:val="000000"/>
          <w:sz w:val="20"/>
          <w:szCs w:val="20"/>
        </w:rPr>
        <w:t>Прием докуме</w:t>
      </w:r>
      <w:r w:rsidR="00A72B9E">
        <w:rPr>
          <w:rFonts w:ascii="Times New Roman" w:hAnsi="Times New Roman" w:cs="Times New Roman"/>
          <w:color w:val="000000"/>
          <w:sz w:val="20"/>
          <w:szCs w:val="20"/>
        </w:rPr>
        <w:t>нтов для прохождения аттестации</w:t>
      </w:r>
    </w:p>
    <w:p w:rsidR="00A72B9E" w:rsidRDefault="00E7717E" w:rsidP="00A72B9E">
      <w:pPr>
        <w:spacing w:after="0" w:line="240" w:lineRule="auto"/>
        <w:ind w:firstLine="4962"/>
        <w:rPr>
          <w:rFonts w:ascii="Times New Roman" w:hAnsi="Times New Roman" w:cs="Times New Roman"/>
          <w:color w:val="000000"/>
          <w:sz w:val="20"/>
          <w:szCs w:val="20"/>
        </w:rPr>
      </w:pPr>
      <w:proofErr w:type="gramStart"/>
      <w:r w:rsidRPr="00E7717E">
        <w:rPr>
          <w:rFonts w:ascii="Times New Roman" w:hAnsi="Times New Roman" w:cs="Times New Roman"/>
          <w:color w:val="000000"/>
          <w:sz w:val="20"/>
          <w:szCs w:val="20"/>
        </w:rPr>
        <w:t>на</w:t>
      </w:r>
      <w:proofErr w:type="gramEnd"/>
      <w:r w:rsidRPr="00E7717E">
        <w:rPr>
          <w:rFonts w:ascii="Times New Roman" w:hAnsi="Times New Roman" w:cs="Times New Roman"/>
          <w:color w:val="000000"/>
          <w:sz w:val="20"/>
          <w:szCs w:val="20"/>
        </w:rPr>
        <w:t xml:space="preserve"> присвоение (</w:t>
      </w:r>
      <w:r w:rsidR="00A72B9E">
        <w:rPr>
          <w:rFonts w:ascii="Times New Roman" w:hAnsi="Times New Roman" w:cs="Times New Roman"/>
          <w:color w:val="000000"/>
          <w:sz w:val="20"/>
          <w:szCs w:val="20"/>
        </w:rPr>
        <w:t>подтверждение) квалификационных</w:t>
      </w:r>
    </w:p>
    <w:p w:rsidR="00A72B9E" w:rsidRDefault="00E7717E" w:rsidP="00A72B9E">
      <w:pPr>
        <w:spacing w:after="0" w:line="240" w:lineRule="auto"/>
        <w:ind w:firstLine="4962"/>
        <w:rPr>
          <w:rFonts w:ascii="Times New Roman" w:hAnsi="Times New Roman" w:cs="Times New Roman"/>
          <w:color w:val="000000"/>
          <w:sz w:val="20"/>
          <w:szCs w:val="20"/>
        </w:rPr>
      </w:pPr>
      <w:proofErr w:type="gramStart"/>
      <w:r w:rsidRPr="00E7717E">
        <w:rPr>
          <w:rFonts w:ascii="Times New Roman" w:hAnsi="Times New Roman" w:cs="Times New Roman"/>
          <w:color w:val="000000"/>
          <w:sz w:val="20"/>
          <w:szCs w:val="20"/>
        </w:rPr>
        <w:t>категорий</w:t>
      </w:r>
      <w:proofErr w:type="gramEnd"/>
      <w:r w:rsidRPr="00E7717E">
        <w:rPr>
          <w:rFonts w:ascii="Times New Roman" w:hAnsi="Times New Roman" w:cs="Times New Roman"/>
          <w:color w:val="000000"/>
          <w:sz w:val="20"/>
          <w:szCs w:val="20"/>
        </w:rPr>
        <w:t xml:space="preserve"> педагогическим работникам и приравненным </w:t>
      </w:r>
    </w:p>
    <w:p w:rsidR="00A72B9E" w:rsidRDefault="00E7717E" w:rsidP="00A72B9E">
      <w:pPr>
        <w:spacing w:after="0" w:line="240" w:lineRule="auto"/>
        <w:ind w:firstLine="4962"/>
        <w:rPr>
          <w:rFonts w:ascii="Times New Roman" w:hAnsi="Times New Roman" w:cs="Times New Roman"/>
          <w:color w:val="000000"/>
          <w:sz w:val="20"/>
          <w:szCs w:val="20"/>
        </w:rPr>
      </w:pPr>
      <w:proofErr w:type="gramStart"/>
      <w:r w:rsidRPr="00E7717E">
        <w:rPr>
          <w:rFonts w:ascii="Times New Roman" w:hAnsi="Times New Roman" w:cs="Times New Roman"/>
          <w:color w:val="000000"/>
          <w:sz w:val="20"/>
          <w:szCs w:val="20"/>
        </w:rPr>
        <w:t>к</w:t>
      </w:r>
      <w:proofErr w:type="gramEnd"/>
      <w:r w:rsidRPr="00E7717E">
        <w:rPr>
          <w:rFonts w:ascii="Times New Roman" w:hAnsi="Times New Roman" w:cs="Times New Roman"/>
          <w:color w:val="000000"/>
          <w:sz w:val="20"/>
          <w:szCs w:val="20"/>
        </w:rPr>
        <w:t xml:space="preserve"> ним лицам организаций образования, реализующих</w:t>
      </w:r>
    </w:p>
    <w:p w:rsidR="00A72B9E" w:rsidRDefault="00E7717E" w:rsidP="00A72B9E">
      <w:pPr>
        <w:spacing w:after="0" w:line="240" w:lineRule="auto"/>
        <w:ind w:firstLine="4962"/>
        <w:rPr>
          <w:rFonts w:ascii="Times New Roman" w:hAnsi="Times New Roman" w:cs="Times New Roman"/>
          <w:color w:val="000000"/>
          <w:sz w:val="20"/>
          <w:szCs w:val="20"/>
        </w:rPr>
      </w:pPr>
      <w:r w:rsidRPr="00E7717E">
        <w:rPr>
          <w:rFonts w:ascii="Times New Roman" w:hAnsi="Times New Roman" w:cs="Times New Roman"/>
          <w:color w:val="000000"/>
          <w:sz w:val="20"/>
          <w:szCs w:val="20"/>
        </w:rPr>
        <w:t xml:space="preserve"> </w:t>
      </w:r>
      <w:proofErr w:type="gramStart"/>
      <w:r w:rsidRPr="00E7717E">
        <w:rPr>
          <w:rFonts w:ascii="Times New Roman" w:hAnsi="Times New Roman" w:cs="Times New Roman"/>
          <w:color w:val="000000"/>
          <w:sz w:val="20"/>
          <w:szCs w:val="20"/>
        </w:rPr>
        <w:t>программы</w:t>
      </w:r>
      <w:proofErr w:type="gramEnd"/>
      <w:r w:rsidRPr="00E7717E">
        <w:rPr>
          <w:rFonts w:ascii="Times New Roman" w:hAnsi="Times New Roman" w:cs="Times New Roman"/>
          <w:color w:val="000000"/>
          <w:sz w:val="20"/>
          <w:szCs w:val="20"/>
        </w:rPr>
        <w:t xml:space="preserve"> дошкольного воспитания и обучения, </w:t>
      </w:r>
    </w:p>
    <w:p w:rsidR="00A72B9E" w:rsidRDefault="00E7717E" w:rsidP="00A72B9E">
      <w:pPr>
        <w:spacing w:after="0" w:line="240" w:lineRule="auto"/>
        <w:ind w:firstLine="4962"/>
        <w:rPr>
          <w:rFonts w:ascii="Times New Roman" w:hAnsi="Times New Roman" w:cs="Times New Roman"/>
          <w:color w:val="000000"/>
          <w:sz w:val="20"/>
          <w:szCs w:val="20"/>
        </w:rPr>
      </w:pPr>
      <w:proofErr w:type="gramStart"/>
      <w:r w:rsidRPr="00E7717E">
        <w:rPr>
          <w:rFonts w:ascii="Times New Roman" w:hAnsi="Times New Roman" w:cs="Times New Roman"/>
          <w:color w:val="000000"/>
          <w:sz w:val="20"/>
          <w:szCs w:val="20"/>
        </w:rPr>
        <w:t>начального</w:t>
      </w:r>
      <w:proofErr w:type="gramEnd"/>
      <w:r w:rsidRPr="00E7717E">
        <w:rPr>
          <w:rFonts w:ascii="Times New Roman" w:hAnsi="Times New Roman" w:cs="Times New Roman"/>
          <w:color w:val="000000"/>
          <w:sz w:val="20"/>
          <w:szCs w:val="20"/>
        </w:rPr>
        <w:t xml:space="preserve">, основного среднего, общего среднего, </w:t>
      </w:r>
    </w:p>
    <w:p w:rsidR="00A72B9E" w:rsidRDefault="00E7717E" w:rsidP="00A72B9E">
      <w:pPr>
        <w:spacing w:after="0" w:line="240" w:lineRule="auto"/>
        <w:ind w:firstLine="4962"/>
        <w:rPr>
          <w:rFonts w:ascii="Times New Roman" w:hAnsi="Times New Roman" w:cs="Times New Roman"/>
          <w:color w:val="000000"/>
          <w:sz w:val="20"/>
          <w:szCs w:val="20"/>
        </w:rPr>
      </w:pPr>
      <w:proofErr w:type="gramStart"/>
      <w:r w:rsidRPr="00E7717E">
        <w:rPr>
          <w:rFonts w:ascii="Times New Roman" w:hAnsi="Times New Roman" w:cs="Times New Roman"/>
          <w:color w:val="000000"/>
          <w:sz w:val="20"/>
          <w:szCs w:val="20"/>
        </w:rPr>
        <w:t>технического</w:t>
      </w:r>
      <w:proofErr w:type="gramEnd"/>
      <w:r w:rsidRPr="00E7717E">
        <w:rPr>
          <w:rFonts w:ascii="Times New Roman" w:hAnsi="Times New Roman" w:cs="Times New Roman"/>
          <w:color w:val="000000"/>
          <w:sz w:val="20"/>
          <w:szCs w:val="20"/>
        </w:rPr>
        <w:t xml:space="preserve"> и профессионального, </w:t>
      </w:r>
      <w:proofErr w:type="spellStart"/>
      <w:r w:rsidRPr="00E7717E">
        <w:rPr>
          <w:rFonts w:ascii="Times New Roman" w:hAnsi="Times New Roman" w:cs="Times New Roman"/>
          <w:color w:val="000000"/>
          <w:sz w:val="20"/>
          <w:szCs w:val="20"/>
        </w:rPr>
        <w:t>послесреднего</w:t>
      </w:r>
      <w:proofErr w:type="spellEnd"/>
    </w:p>
    <w:p w:rsidR="002C1717" w:rsidRPr="00E7717E" w:rsidRDefault="00E7717E" w:rsidP="00A72B9E">
      <w:pPr>
        <w:spacing w:after="0" w:line="240" w:lineRule="auto"/>
        <w:ind w:firstLine="4962"/>
        <w:rPr>
          <w:rFonts w:ascii="Times New Roman" w:hAnsi="Times New Roman" w:cs="Times New Roman"/>
          <w:sz w:val="20"/>
          <w:szCs w:val="20"/>
        </w:rPr>
      </w:pPr>
      <w:proofErr w:type="gramStart"/>
      <w:r w:rsidRPr="00E7717E">
        <w:rPr>
          <w:rFonts w:ascii="Times New Roman" w:hAnsi="Times New Roman" w:cs="Times New Roman"/>
          <w:color w:val="000000"/>
          <w:sz w:val="20"/>
          <w:szCs w:val="20"/>
        </w:rPr>
        <w:t>образования</w:t>
      </w:r>
      <w:proofErr w:type="gramEnd"/>
      <w:r w:rsidR="002C1717" w:rsidRPr="00E7717E">
        <w:rPr>
          <w:rFonts w:ascii="Times New Roman" w:hAnsi="Times New Roman" w:cs="Times New Roman"/>
          <w:color w:val="000000"/>
          <w:sz w:val="20"/>
          <w:szCs w:val="20"/>
        </w:rPr>
        <w:t>»</w:t>
      </w:r>
    </w:p>
    <w:p w:rsidR="00F953B5" w:rsidRPr="00E7717E" w:rsidRDefault="00F953B5" w:rsidP="00F953B5">
      <w:pPr>
        <w:spacing w:after="0" w:line="240" w:lineRule="auto"/>
        <w:jc w:val="center"/>
        <w:rPr>
          <w:rFonts w:ascii="Times New Roman" w:hAnsi="Times New Roman" w:cs="Times New Roman"/>
          <w:sz w:val="20"/>
          <w:szCs w:val="20"/>
        </w:rPr>
      </w:pPr>
    </w:p>
    <w:p w:rsidR="006F1D80" w:rsidRPr="00E7717E" w:rsidRDefault="006F1D80" w:rsidP="00F953B5">
      <w:pPr>
        <w:spacing w:after="0" w:line="240" w:lineRule="auto"/>
        <w:jc w:val="center"/>
        <w:rPr>
          <w:rFonts w:ascii="Times New Roman" w:hAnsi="Times New Roman" w:cs="Times New Roman"/>
          <w:sz w:val="20"/>
          <w:szCs w:val="20"/>
        </w:rPr>
      </w:pPr>
    </w:p>
    <w:p w:rsidR="00F953B5" w:rsidRPr="00CC7432" w:rsidRDefault="00F953B5" w:rsidP="00F953B5">
      <w:pPr>
        <w:spacing w:after="0" w:line="240" w:lineRule="auto"/>
        <w:jc w:val="center"/>
        <w:rPr>
          <w:rFonts w:ascii="Times New Roman" w:hAnsi="Times New Roman" w:cs="Times New Roman"/>
          <w:sz w:val="20"/>
          <w:szCs w:val="20"/>
        </w:rPr>
      </w:pPr>
      <w:r w:rsidRPr="00CC7432">
        <w:rPr>
          <w:rFonts w:ascii="Times New Roman" w:hAnsi="Times New Roman" w:cs="Times New Roman"/>
          <w:sz w:val="20"/>
          <w:szCs w:val="20"/>
        </w:rPr>
        <w:t>Справочник</w:t>
      </w:r>
      <w:r w:rsidR="00A14039">
        <w:rPr>
          <w:rFonts w:ascii="Times New Roman" w:hAnsi="Times New Roman" w:cs="Times New Roman"/>
          <w:sz w:val="20"/>
          <w:szCs w:val="20"/>
        </w:rPr>
        <w:t xml:space="preserve"> </w:t>
      </w:r>
      <w:r w:rsidRPr="00CC7432">
        <w:rPr>
          <w:rFonts w:ascii="Times New Roman" w:hAnsi="Times New Roman" w:cs="Times New Roman"/>
          <w:sz w:val="20"/>
          <w:szCs w:val="20"/>
        </w:rPr>
        <w:t>бизнес-процессов оказания государственной услуги</w:t>
      </w:r>
    </w:p>
    <w:p w:rsidR="00F953B5" w:rsidRDefault="00A72B9E" w:rsidP="00F953B5">
      <w:pPr>
        <w:spacing w:after="0" w:line="240" w:lineRule="auto"/>
        <w:jc w:val="center"/>
        <w:rPr>
          <w:rFonts w:ascii="Times New Roman" w:hAnsi="Times New Roman" w:cs="Times New Roman"/>
          <w:color w:val="000000"/>
          <w:sz w:val="20"/>
          <w:szCs w:val="20"/>
        </w:rPr>
      </w:pPr>
      <w:r w:rsidRPr="00A72B9E">
        <w:rPr>
          <w:rFonts w:ascii="Times New Roman" w:hAnsi="Times New Roman" w:cs="Times New Roman"/>
          <w:color w:val="000000"/>
          <w:sz w:val="20"/>
          <w:szCs w:val="20"/>
        </w:rPr>
        <w:t xml:space="preserve">«Прием документов для прохождения аттестации на присвоение (подтверждение) квалификационных категорий педагогическим работникам и приравненным к ним лицам организаций образования, реализующих программы дошкольного воспитания и обучения, начального, основного среднего, общего среднего, технического и профессионального, </w:t>
      </w:r>
      <w:proofErr w:type="spellStart"/>
      <w:r w:rsidRPr="00A72B9E">
        <w:rPr>
          <w:rFonts w:ascii="Times New Roman" w:hAnsi="Times New Roman" w:cs="Times New Roman"/>
          <w:color w:val="000000"/>
          <w:sz w:val="20"/>
          <w:szCs w:val="20"/>
        </w:rPr>
        <w:t>послесреднего</w:t>
      </w:r>
      <w:proofErr w:type="spellEnd"/>
      <w:r w:rsidRPr="00A72B9E">
        <w:rPr>
          <w:rFonts w:ascii="Times New Roman" w:hAnsi="Times New Roman" w:cs="Times New Roman"/>
          <w:color w:val="000000"/>
          <w:sz w:val="20"/>
          <w:szCs w:val="20"/>
        </w:rPr>
        <w:t xml:space="preserve"> образования»</w:t>
      </w:r>
    </w:p>
    <w:p w:rsidR="00BA466F" w:rsidRPr="00A72B9E" w:rsidRDefault="00BA466F" w:rsidP="00F953B5">
      <w:pPr>
        <w:spacing w:after="0" w:line="240" w:lineRule="auto"/>
        <w:jc w:val="center"/>
        <w:rPr>
          <w:rFonts w:ascii="Times New Roman" w:hAnsi="Times New Roman" w:cs="Times New Roman"/>
          <w:sz w:val="20"/>
          <w:szCs w:val="2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23"/>
        <w:gridCol w:w="3415"/>
        <w:gridCol w:w="3463"/>
      </w:tblGrid>
      <w:tr w:rsidR="002D1BA0" w:rsidTr="009619E5">
        <w:trPr>
          <w:trHeight w:val="327"/>
        </w:trPr>
        <w:tc>
          <w:tcPr>
            <w:tcW w:w="2823" w:type="dxa"/>
            <w:tcBorders>
              <w:top w:val="single" w:sz="4" w:space="0" w:color="auto"/>
              <w:left w:val="single" w:sz="4" w:space="0" w:color="auto"/>
              <w:bottom w:val="single" w:sz="4" w:space="0" w:color="auto"/>
              <w:right w:val="single" w:sz="4" w:space="0" w:color="auto"/>
            </w:tcBorders>
            <w:hideMark/>
          </w:tcPr>
          <w:p w:rsidR="002D1BA0" w:rsidRPr="002D66B9" w:rsidRDefault="002D1BA0" w:rsidP="009619E5">
            <w:pPr>
              <w:jc w:val="center"/>
              <w:rPr>
                <w:rFonts w:ascii="Times New Roman" w:hAnsi="Times New Roman" w:cs="Times New Roman"/>
                <w:b/>
                <w:color w:val="984806" w:themeColor="accent6" w:themeShade="80"/>
                <w:sz w:val="20"/>
                <w:szCs w:val="20"/>
              </w:rPr>
            </w:pPr>
            <w:proofErr w:type="spellStart"/>
            <w:r w:rsidRPr="002D66B9">
              <w:rPr>
                <w:rFonts w:ascii="Times New Roman" w:hAnsi="Times New Roman" w:cs="Times New Roman"/>
                <w:b/>
                <w:color w:val="984806" w:themeColor="accent6" w:themeShade="80"/>
                <w:sz w:val="20"/>
                <w:szCs w:val="20"/>
              </w:rPr>
              <w:t>Услугополучатель</w:t>
            </w:r>
            <w:proofErr w:type="spellEnd"/>
          </w:p>
        </w:tc>
        <w:tc>
          <w:tcPr>
            <w:tcW w:w="3415" w:type="dxa"/>
            <w:tcBorders>
              <w:top w:val="single" w:sz="4" w:space="0" w:color="auto"/>
              <w:left w:val="single" w:sz="4" w:space="0" w:color="auto"/>
              <w:bottom w:val="single" w:sz="4" w:space="0" w:color="auto"/>
              <w:right w:val="single" w:sz="4" w:space="0" w:color="auto"/>
            </w:tcBorders>
            <w:hideMark/>
          </w:tcPr>
          <w:p w:rsidR="002D1BA0" w:rsidRPr="002D66B9" w:rsidRDefault="00BE4AF7" w:rsidP="009619E5">
            <w:pPr>
              <w:jc w:val="center"/>
              <w:rPr>
                <w:rFonts w:ascii="Times New Roman" w:hAnsi="Times New Roman" w:cs="Times New Roman"/>
                <w:b/>
                <w:color w:val="984806" w:themeColor="accent6" w:themeShade="80"/>
                <w:sz w:val="20"/>
                <w:szCs w:val="20"/>
              </w:rPr>
            </w:pPr>
            <w:r w:rsidRPr="002D66B9">
              <w:rPr>
                <w:rFonts w:ascii="Times New Roman" w:eastAsia="Times New Roman" w:hAnsi="Times New Roman" w:cs="Times New Roman"/>
                <w:b/>
                <w:color w:val="984806" w:themeColor="accent6" w:themeShade="80"/>
                <w:sz w:val="20"/>
                <w:szCs w:val="20"/>
              </w:rPr>
              <w:t>О</w:t>
            </w:r>
            <w:r w:rsidR="00086752" w:rsidRPr="002D66B9">
              <w:rPr>
                <w:rFonts w:ascii="Times New Roman" w:eastAsia="Times New Roman" w:hAnsi="Times New Roman" w:cs="Times New Roman"/>
                <w:b/>
                <w:color w:val="984806" w:themeColor="accent6" w:themeShade="80"/>
                <w:sz w:val="20"/>
                <w:szCs w:val="20"/>
              </w:rPr>
              <w:t>тветственный исполнитель</w:t>
            </w:r>
          </w:p>
        </w:tc>
        <w:tc>
          <w:tcPr>
            <w:tcW w:w="3463" w:type="dxa"/>
            <w:tcBorders>
              <w:top w:val="single" w:sz="4" w:space="0" w:color="auto"/>
              <w:left w:val="single" w:sz="4" w:space="0" w:color="auto"/>
              <w:bottom w:val="single" w:sz="4" w:space="0" w:color="auto"/>
              <w:right w:val="single" w:sz="4" w:space="0" w:color="auto"/>
            </w:tcBorders>
            <w:hideMark/>
          </w:tcPr>
          <w:p w:rsidR="002D1BA0" w:rsidRPr="002D66B9" w:rsidRDefault="00BE4AF7" w:rsidP="009619E5">
            <w:pPr>
              <w:jc w:val="center"/>
              <w:rPr>
                <w:rFonts w:ascii="Times New Roman" w:hAnsi="Times New Roman" w:cs="Times New Roman"/>
                <w:b/>
                <w:color w:val="984806" w:themeColor="accent6" w:themeShade="80"/>
                <w:sz w:val="20"/>
                <w:szCs w:val="20"/>
              </w:rPr>
            </w:pPr>
            <w:r w:rsidRPr="002D66B9">
              <w:rPr>
                <w:rFonts w:ascii="Times New Roman" w:eastAsia="Times New Roman" w:hAnsi="Times New Roman" w:cs="Times New Roman"/>
                <w:b/>
                <w:color w:val="984806" w:themeColor="accent6" w:themeShade="80"/>
                <w:sz w:val="20"/>
                <w:szCs w:val="20"/>
                <w:lang w:val="kk-KZ"/>
              </w:rPr>
              <w:t>С</w:t>
            </w:r>
            <w:r w:rsidR="00086752" w:rsidRPr="002D66B9">
              <w:rPr>
                <w:rFonts w:ascii="Times New Roman" w:eastAsia="Times New Roman" w:hAnsi="Times New Roman" w:cs="Times New Roman"/>
                <w:b/>
                <w:color w:val="984806" w:themeColor="accent6" w:themeShade="80"/>
                <w:sz w:val="20"/>
                <w:szCs w:val="20"/>
                <w:lang w:val="kk-KZ"/>
              </w:rPr>
              <w:t>отрудник канцеляри</w:t>
            </w:r>
            <w:r w:rsidR="00A577CD" w:rsidRPr="002D66B9">
              <w:rPr>
                <w:rFonts w:ascii="Times New Roman" w:eastAsia="Times New Roman" w:hAnsi="Times New Roman" w:cs="Times New Roman"/>
                <w:b/>
                <w:color w:val="984806" w:themeColor="accent6" w:themeShade="80"/>
                <w:sz w:val="20"/>
                <w:szCs w:val="20"/>
                <w:lang w:val="kk-KZ"/>
              </w:rPr>
              <w:t>и</w:t>
            </w:r>
          </w:p>
        </w:tc>
      </w:tr>
      <w:tr w:rsidR="002D1BA0" w:rsidTr="009619E5">
        <w:trPr>
          <w:trHeight w:val="4337"/>
        </w:trPr>
        <w:tc>
          <w:tcPr>
            <w:tcW w:w="2823" w:type="dxa"/>
            <w:tcBorders>
              <w:top w:val="single" w:sz="4" w:space="0" w:color="auto"/>
              <w:left w:val="single" w:sz="4" w:space="0" w:color="auto"/>
              <w:bottom w:val="single" w:sz="4" w:space="0" w:color="auto"/>
              <w:right w:val="single" w:sz="4" w:space="0" w:color="auto"/>
            </w:tcBorders>
          </w:tcPr>
          <w:p w:rsidR="002D1BA0" w:rsidRDefault="001D4E11" w:rsidP="009619E5">
            <w:pPr>
              <w:rPr>
                <w:noProof/>
                <w:sz w:val="20"/>
                <w:szCs w:val="20"/>
              </w:rPr>
            </w:pPr>
            <w:r>
              <w:rPr>
                <w:sz w:val="28"/>
                <w:szCs w:val="24"/>
                <w:lang w:eastAsia="ar-SA"/>
              </w:rPr>
              <w:pict>
                <v:rect id="_x0000_s1316" style="position:absolute;margin-left:6.75pt;margin-top:10.75pt;width:76.6pt;height:68.85pt;z-index:251672576;mso-position-horizontal-relative:text;mso-position-vertical-relative:text" fillcolor="#8064a2 [3207]">
                  <v:textbox style="mso-next-textbox:#_x0000_s1316">
                    <w:txbxContent>
                      <w:p w:rsidR="002D1BA0" w:rsidRDefault="002D1BA0" w:rsidP="002D1BA0"/>
                    </w:txbxContent>
                  </v:textbox>
                </v:rect>
              </w:pict>
            </w:r>
          </w:p>
          <w:p w:rsidR="002D1BA0" w:rsidRDefault="001D4E11" w:rsidP="009619E5">
            <w:pPr>
              <w:rPr>
                <w:sz w:val="20"/>
                <w:szCs w:val="20"/>
              </w:rPr>
            </w:pPr>
            <w:r>
              <w:rPr>
                <w:noProof/>
                <w:sz w:val="20"/>
                <w:szCs w:val="20"/>
              </w:rPr>
              <w:pict>
                <v:shapetype id="_x0000_t32" coordsize="21600,21600" o:spt="32" o:oned="t" path="m,l21600,21600e" filled="f">
                  <v:path arrowok="t" fillok="f" o:connecttype="none"/>
                  <o:lock v:ext="edit" shapetype="t"/>
                </v:shapetype>
                <v:shape id="_x0000_s1322" type="#_x0000_t32" style="position:absolute;margin-left:133.4pt;margin-top:6.05pt;width:15.1pt;height:0;z-index:251678720" o:connectortype="straight">
                  <v:stroke endarrow="block"/>
                </v:shape>
              </w:pict>
            </w:r>
          </w:p>
          <w:p w:rsidR="002D1BA0" w:rsidRDefault="002D1BA0" w:rsidP="009619E5">
            <w:pPr>
              <w:rPr>
                <w:sz w:val="20"/>
                <w:szCs w:val="20"/>
              </w:rPr>
            </w:pPr>
          </w:p>
          <w:p w:rsidR="002D1BA0" w:rsidRDefault="001D4E11" w:rsidP="009619E5">
            <w:pPr>
              <w:rPr>
                <w:sz w:val="20"/>
                <w:szCs w:val="20"/>
              </w:rPr>
            </w:pPr>
            <w:r>
              <w:rPr>
                <w:sz w:val="28"/>
                <w:szCs w:val="24"/>
                <w:lang w:eastAsia="ar-SA"/>
              </w:rPr>
              <w:pict>
                <v:line id="_x0000_s1317" style="position:absolute;flip:x y;z-index:251673600" from="46.3pt,9.65pt" to="46.3pt,68.2pt">
                  <v:stroke endarrow="block"/>
                </v:line>
              </w:pict>
            </w:r>
          </w:p>
          <w:p w:rsidR="002D1BA0" w:rsidRDefault="002D1BA0" w:rsidP="009619E5">
            <w:pPr>
              <w:rPr>
                <w:sz w:val="20"/>
                <w:szCs w:val="20"/>
              </w:rPr>
            </w:pPr>
          </w:p>
          <w:p w:rsidR="002D1BA0" w:rsidRDefault="001D4E11" w:rsidP="009619E5">
            <w:pPr>
              <w:rPr>
                <w:sz w:val="20"/>
                <w:szCs w:val="20"/>
              </w:rPr>
            </w:pPr>
            <w:r>
              <w:rPr>
                <w:sz w:val="28"/>
                <w:szCs w:val="24"/>
                <w:lang w:eastAsia="ar-SA"/>
              </w:rPr>
              <w:pict>
                <v:line id="_x0000_s1318" style="position:absolute;flip:x;z-index:251674624" from="46.3pt,20.1pt" to="380.2pt,20.1pt"/>
              </w:pict>
            </w:r>
          </w:p>
          <w:p w:rsidR="002D1BA0" w:rsidRDefault="002D1BA0" w:rsidP="009619E5">
            <w:pPr>
              <w:rPr>
                <w:sz w:val="20"/>
                <w:szCs w:val="20"/>
              </w:rPr>
            </w:pPr>
          </w:p>
          <w:p w:rsidR="002D1BA0" w:rsidRDefault="002D1BA0" w:rsidP="009619E5">
            <w:pPr>
              <w:rPr>
                <w:sz w:val="20"/>
                <w:szCs w:val="20"/>
              </w:rPr>
            </w:pPr>
          </w:p>
          <w:p w:rsidR="002D1BA0" w:rsidRDefault="002D1BA0" w:rsidP="009619E5">
            <w:pPr>
              <w:ind w:firstLine="708"/>
              <w:rPr>
                <w:sz w:val="20"/>
                <w:szCs w:val="20"/>
              </w:rPr>
            </w:pPr>
          </w:p>
        </w:tc>
        <w:tc>
          <w:tcPr>
            <w:tcW w:w="3415" w:type="dxa"/>
            <w:tcBorders>
              <w:top w:val="single" w:sz="4" w:space="0" w:color="auto"/>
              <w:left w:val="single" w:sz="4" w:space="0" w:color="auto"/>
              <w:bottom w:val="single" w:sz="4" w:space="0" w:color="auto"/>
              <w:right w:val="single" w:sz="4" w:space="0" w:color="auto"/>
            </w:tcBorders>
            <w:hideMark/>
          </w:tcPr>
          <w:p w:rsidR="002D1BA0" w:rsidRDefault="001D4E11" w:rsidP="009619E5">
            <w:pPr>
              <w:rPr>
                <w:sz w:val="20"/>
                <w:szCs w:val="20"/>
              </w:rPr>
            </w:pPr>
            <w:r>
              <w:rPr>
                <w:noProof/>
                <w:sz w:val="20"/>
                <w:szCs w:val="20"/>
              </w:rPr>
              <w:pict>
                <v:shape id="_x0000_s1321" type="#_x0000_t32" style="position:absolute;margin-left:166.15pt;margin-top:30.1pt;width:12pt;height:0;z-index:251677696;mso-position-horizontal-relative:text;mso-position-vertical-relative:text" o:connectortype="straight">
                  <v:stroke endarrow="block"/>
                </v:shape>
              </w:pict>
            </w:r>
            <w:r>
              <w:rPr>
                <w:sz w:val="20"/>
                <w:szCs w:val="20"/>
              </w:rPr>
            </w:r>
            <w:r>
              <w:rPr>
                <w:sz w:val="20"/>
                <w:szCs w:val="20"/>
              </w:rPr>
              <w:pict>
                <v:group id="_x0000_s1312" editas="canvas" style="width:156pt;height:135.45pt;mso-position-horizontal-relative:char;mso-position-vertical-relative:line" coordorigin="2261,10566" coordsize="7488,650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13" type="#_x0000_t75" style="position:absolute;left:2261;top:10566;width:7488;height:6502" o:preferrelative="f">
                    <v:fill o:detectmouseclick="t"/>
                    <v:path o:extrusionok="t" o:connecttype="none"/>
                  </v:shape>
                  <v:line id="_x0000_s1314" style="position:absolute;flip:x" from="6005,13199" to="6006,13631">
                    <v:stroke endarrow="block"/>
                  </v:line>
                  <v:rect id="_x0000_s1315" style="position:absolute;left:2667;top:11082;width:6506;height:5607">
                    <v:textbox style="mso-next-textbox:#_x0000_s1315">
                      <w:txbxContent>
                        <w:p w:rsidR="002D1BA0" w:rsidRPr="00BA466F" w:rsidRDefault="00BA466F" w:rsidP="00BA466F">
                          <w:pPr>
                            <w:rPr>
                              <w:szCs w:val="20"/>
                            </w:rPr>
                          </w:pPr>
                          <w:proofErr w:type="gramStart"/>
                          <w:r w:rsidRPr="00BA466F">
                            <w:rPr>
                              <w:rFonts w:ascii="Times New Roman" w:eastAsia="Times New Roman" w:hAnsi="Times New Roman" w:cs="Times New Roman"/>
                              <w:sz w:val="20"/>
                              <w:szCs w:val="20"/>
                            </w:rPr>
                            <w:t>осуществляет</w:t>
                          </w:r>
                          <w:proofErr w:type="gramEnd"/>
                          <w:r w:rsidRPr="00BA466F">
                            <w:rPr>
                              <w:rFonts w:ascii="Times New Roman" w:eastAsia="Times New Roman" w:hAnsi="Times New Roman" w:cs="Times New Roman"/>
                              <w:sz w:val="20"/>
                              <w:szCs w:val="20"/>
                            </w:rPr>
                            <w:t xml:space="preserve"> прием документов, проверку полноты документов – </w:t>
                          </w:r>
                          <w:r w:rsidRPr="00BA466F">
                            <w:rPr>
                              <w:rFonts w:ascii="Times New Roman" w:eastAsia="Times New Roman" w:hAnsi="Times New Roman"/>
                              <w:sz w:val="20"/>
                              <w:szCs w:val="20"/>
                            </w:rPr>
                            <w:t>15 минут</w:t>
                          </w:r>
                        </w:p>
                      </w:txbxContent>
                    </v:textbox>
                  </v:rect>
                  <w10:wrap type="none"/>
                  <w10:anchorlock/>
                </v:group>
              </w:pict>
            </w:r>
          </w:p>
        </w:tc>
        <w:tc>
          <w:tcPr>
            <w:tcW w:w="3463" w:type="dxa"/>
            <w:tcBorders>
              <w:top w:val="single" w:sz="4" w:space="0" w:color="auto"/>
              <w:left w:val="single" w:sz="4" w:space="0" w:color="auto"/>
              <w:bottom w:val="single" w:sz="4" w:space="0" w:color="auto"/>
              <w:right w:val="single" w:sz="4" w:space="0" w:color="auto"/>
            </w:tcBorders>
            <w:hideMark/>
          </w:tcPr>
          <w:p w:rsidR="002D1BA0" w:rsidRDefault="001D4E11" w:rsidP="009619E5">
            <w:pPr>
              <w:rPr>
                <w:sz w:val="20"/>
                <w:szCs w:val="20"/>
              </w:rPr>
            </w:pPr>
            <w:r>
              <w:rPr>
                <w:sz w:val="28"/>
                <w:szCs w:val="24"/>
                <w:lang w:eastAsia="ar-SA"/>
              </w:rPr>
              <w:pict>
                <v:rect id="_x0000_s1319" style="position:absolute;margin-left:7.4pt;margin-top:10.75pt;width:139pt;height:117pt;z-index:251675648;mso-position-horizontal-relative:text;mso-position-vertical-relative:text">
                  <v:textbox style="mso-next-textbox:#_x0000_s1319">
                    <w:txbxContent>
                      <w:p w:rsidR="002D1BA0" w:rsidRPr="00D14793" w:rsidRDefault="00BA466F" w:rsidP="002D1BA0">
                        <w:pPr>
                          <w:rPr>
                            <w:sz w:val="20"/>
                            <w:szCs w:val="20"/>
                            <w:lang w:val="kk-KZ"/>
                          </w:rPr>
                        </w:pPr>
                        <w:r w:rsidRPr="00BA466F">
                          <w:rPr>
                            <w:rFonts w:ascii="Times New Roman" w:eastAsia="Times New Roman" w:hAnsi="Times New Roman" w:cs="Times New Roman"/>
                            <w:sz w:val="20"/>
                            <w:szCs w:val="20"/>
                            <w:lang w:val="kk-KZ"/>
                          </w:rPr>
                          <w:t>осуществляет регистрацию документов и выдает услугополучателю расписку - 5 минут</w:t>
                        </w:r>
                      </w:p>
                    </w:txbxContent>
                  </v:textbox>
                </v:rect>
              </w:pict>
            </w:r>
            <w:r>
              <w:rPr>
                <w:sz w:val="28"/>
                <w:szCs w:val="24"/>
                <w:lang w:eastAsia="ar-SA"/>
              </w:rPr>
              <w:pict>
                <v:shape id="_x0000_s1320" type="#_x0000_t32" style="position:absolute;margin-left:68.3pt;margin-top:127.75pt;width:0;height:12.55pt;z-index:251676672;mso-position-horizontal-relative:text;mso-position-vertical-relative:text" o:connectortype="straight"/>
              </w:pict>
            </w:r>
          </w:p>
        </w:tc>
      </w:tr>
    </w:tbl>
    <w:p w:rsidR="006F1D80" w:rsidRDefault="006F1D80" w:rsidP="00DC1CB1">
      <w:pPr>
        <w:spacing w:after="0" w:line="240" w:lineRule="auto"/>
        <w:contextualSpacing/>
        <w:rPr>
          <w:rFonts w:ascii="Times New Roman" w:hAnsi="Times New Roman" w:cs="Times New Roman"/>
          <w:sz w:val="20"/>
          <w:szCs w:val="20"/>
        </w:rPr>
      </w:pPr>
    </w:p>
    <w:p w:rsidR="004B0294" w:rsidRPr="00CC7432" w:rsidRDefault="004B0294" w:rsidP="00DC1CB1">
      <w:pPr>
        <w:spacing w:after="0" w:line="240" w:lineRule="auto"/>
        <w:contextualSpacing/>
        <w:rPr>
          <w:rFonts w:ascii="Times New Roman" w:hAnsi="Times New Roman" w:cs="Times New Roman"/>
          <w:sz w:val="20"/>
          <w:szCs w:val="20"/>
        </w:rPr>
      </w:pPr>
      <w:bookmarkStart w:id="0" w:name="_GoBack"/>
      <w:bookmarkEnd w:id="0"/>
    </w:p>
    <w:p w:rsidR="00F953B5" w:rsidRPr="00CC7432" w:rsidRDefault="001D4E11" w:rsidP="00F953B5">
      <w:pPr>
        <w:spacing w:after="0" w:line="240" w:lineRule="auto"/>
        <w:ind w:firstLine="709"/>
        <w:contextualSpacing/>
        <w:rPr>
          <w:rFonts w:ascii="Times New Roman" w:hAnsi="Times New Roman" w:cs="Times New Roman"/>
          <w:sz w:val="20"/>
          <w:szCs w:val="20"/>
        </w:rPr>
      </w:pPr>
      <w:r>
        <w:rPr>
          <w:rFonts w:ascii="Consolas" w:hAnsi="Consolas" w:cs="Consolas"/>
          <w:noProof/>
          <w:sz w:val="20"/>
          <w:szCs w:val="20"/>
        </w:rPr>
        <w:pict>
          <v:rect id="Rectangle 75" o:spid="_x0000_s1293" style="position:absolute;left:0;text-align:left;margin-left:17.6pt;margin-top:3.3pt;width:38.25pt;height:32.1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" fillcolor="#8064a2 [3207]" strokecolor="black [3213]" strokeweight="1.5pt">
            <v:textbox style="mso-next-textbox:#Rectangle 75">
              <w:txbxContent>
                <w:p w:rsidR="00F953B5" w:rsidRPr="005A6D6A" w:rsidRDefault="00F953B5" w:rsidP="00F953B5">
                  <w:pPr>
                    <w:rPr>
                      <w:rFonts w:ascii="Times New Roman" w:hAnsi="Times New Roman" w:cs="Times New Roman"/>
                      <w:color w:val="FFFFFF"/>
                      <w:sz w:val="20"/>
                      <w:szCs w:val="20"/>
                    </w:rPr>
                  </w:pPr>
                </w:p>
              </w:txbxContent>
            </v:textbox>
          </v:rect>
        </w:pict>
      </w:r>
      <w:r w:rsidR="00F953B5" w:rsidRPr="00CC7432">
        <w:rPr>
          <w:rFonts w:ascii="Times New Roman" w:hAnsi="Times New Roman" w:cs="Times New Roman"/>
          <w:sz w:val="20"/>
          <w:szCs w:val="20"/>
        </w:rPr>
        <w:tab/>
      </w:r>
    </w:p>
    <w:p w:rsidR="00F953B5" w:rsidRPr="00CC7432" w:rsidRDefault="00F953B5" w:rsidP="00F953B5">
      <w:pPr>
        <w:spacing w:after="0" w:line="240" w:lineRule="auto"/>
        <w:ind w:firstLine="709"/>
        <w:contextualSpacing/>
        <w:rPr>
          <w:rFonts w:ascii="Times New Roman" w:hAnsi="Times New Roman" w:cs="Times New Roman"/>
          <w:sz w:val="20"/>
          <w:szCs w:val="20"/>
        </w:rPr>
      </w:pPr>
      <w:r w:rsidRPr="00CC7432">
        <w:rPr>
          <w:rFonts w:ascii="Times New Roman" w:hAnsi="Times New Roman" w:cs="Times New Roman"/>
          <w:sz w:val="20"/>
          <w:szCs w:val="20"/>
        </w:rPr>
        <w:tab/>
        <w:t>- начало или завершение оказания государственной услуги;</w:t>
      </w:r>
    </w:p>
    <w:p w:rsidR="00F953B5" w:rsidRPr="00CC7432" w:rsidRDefault="00F953B5" w:rsidP="00F953B5">
      <w:pPr>
        <w:spacing w:after="0" w:line="240" w:lineRule="auto"/>
        <w:ind w:firstLine="709"/>
        <w:contextualSpacing/>
        <w:rPr>
          <w:rFonts w:ascii="Times New Roman" w:hAnsi="Times New Roman" w:cs="Times New Roman"/>
          <w:sz w:val="20"/>
          <w:szCs w:val="20"/>
        </w:rPr>
      </w:pPr>
    </w:p>
    <w:p w:rsidR="00F953B5" w:rsidRPr="00CC7432" w:rsidRDefault="00F953B5" w:rsidP="00F953B5">
      <w:pPr>
        <w:spacing w:after="0" w:line="240" w:lineRule="auto"/>
        <w:ind w:left="707" w:firstLine="709"/>
        <w:contextualSpacing/>
        <w:rPr>
          <w:rFonts w:ascii="Times New Roman" w:hAnsi="Times New Roman" w:cs="Times New Roman"/>
          <w:sz w:val="20"/>
          <w:szCs w:val="20"/>
        </w:rPr>
      </w:pPr>
    </w:p>
    <w:p w:rsidR="00F953B5" w:rsidRDefault="001D4E11" w:rsidP="002A0B6A">
      <w:pPr>
        <w:spacing w:after="0" w:line="240" w:lineRule="auto"/>
        <w:ind w:left="707" w:firstLine="709"/>
        <w:contextualSpacing/>
        <w:rPr>
          <w:rFonts w:ascii="Times New Roman" w:hAnsi="Times New Roman" w:cs="Times New Roman"/>
          <w:sz w:val="20"/>
          <w:szCs w:val="20"/>
        </w:rPr>
      </w:pPr>
      <w:r>
        <w:rPr>
          <w:rFonts w:ascii="Times New Roman" w:hAnsi="Times New Roman" w:cs="Times New Roman"/>
          <w:noProof/>
          <w:sz w:val="20"/>
          <w:szCs w:val="20"/>
        </w:rPr>
        <w:pict>
          <v:rect id="_x0000_s1294" style="position:absolute;left:0;text-align:left;margin-left:17.45pt;margin-top:1.5pt;width:38.25pt;height:30.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" filled="f" fillcolor="#31849b" strokecolor="black [3213]" strokeweight="1.5pt">
            <v:textbox style="mso-next-textbox:#_x0000_s1294">
              <w:txbxContent>
                <w:p w:rsidR="00F953B5" w:rsidRPr="005A6D6A" w:rsidRDefault="00F953B5" w:rsidP="00F953B5">
                  <w:pPr>
                    <w:rPr>
                      <w:rFonts w:ascii="Times New Roman" w:hAnsi="Times New Roman" w:cs="Times New Roman"/>
                      <w:color w:val="FFFFFF"/>
                      <w:sz w:val="20"/>
                      <w:szCs w:val="20"/>
                    </w:rPr>
                  </w:pPr>
                </w:p>
              </w:txbxContent>
            </v:textbox>
          </v:rect>
        </w:pict>
      </w:r>
      <w:r w:rsidR="00F953B5" w:rsidRPr="00CC7432">
        <w:rPr>
          <w:rFonts w:ascii="Times New Roman" w:hAnsi="Times New Roman" w:cs="Times New Roman"/>
          <w:sz w:val="20"/>
          <w:szCs w:val="20"/>
        </w:rPr>
        <w:t xml:space="preserve">- наименование процедуры (действия) </w:t>
      </w:r>
      <w:proofErr w:type="spellStart"/>
      <w:r w:rsidR="00F953B5" w:rsidRPr="00CC7432">
        <w:rPr>
          <w:rFonts w:ascii="Times New Roman" w:hAnsi="Times New Roman" w:cs="Times New Roman"/>
          <w:sz w:val="20"/>
          <w:szCs w:val="20"/>
        </w:rPr>
        <w:t>услугополучателя</w:t>
      </w:r>
      <w:proofErr w:type="spellEnd"/>
      <w:r w:rsidR="00F953B5" w:rsidRPr="00CC7432">
        <w:rPr>
          <w:rFonts w:ascii="Times New Roman" w:hAnsi="Times New Roman" w:cs="Times New Roman"/>
          <w:sz w:val="20"/>
          <w:szCs w:val="20"/>
        </w:rPr>
        <w:t xml:space="preserve"> и (или) СФЕ;</w:t>
      </w:r>
    </w:p>
    <w:p w:rsidR="002A0B6A" w:rsidRPr="00CC7432" w:rsidRDefault="002A0B6A" w:rsidP="002A0B6A">
      <w:pPr>
        <w:spacing w:after="0" w:line="240" w:lineRule="auto"/>
        <w:ind w:left="707" w:firstLine="709"/>
        <w:contextualSpacing/>
        <w:rPr>
          <w:rFonts w:ascii="Times New Roman" w:hAnsi="Times New Roman" w:cs="Times New Roman"/>
          <w:sz w:val="20"/>
          <w:szCs w:val="20"/>
        </w:rPr>
      </w:pPr>
    </w:p>
    <w:p w:rsidR="008E2C97" w:rsidRDefault="00F953B5" w:rsidP="00F953B5">
      <w:pPr>
        <w:spacing w:after="0" w:line="240" w:lineRule="auto"/>
        <w:ind w:firstLine="709"/>
        <w:contextualSpacing/>
        <w:rPr>
          <w:rFonts w:ascii="Times New Roman" w:hAnsi="Times New Roman" w:cs="Times New Roman"/>
          <w:sz w:val="20"/>
          <w:szCs w:val="20"/>
        </w:rPr>
      </w:pPr>
      <w:r w:rsidRPr="00CC7432">
        <w:rPr>
          <w:rFonts w:ascii="Times New Roman" w:hAnsi="Times New Roman" w:cs="Times New Roman"/>
          <w:sz w:val="20"/>
          <w:szCs w:val="20"/>
        </w:rPr>
        <w:tab/>
      </w:r>
    </w:p>
    <w:p w:rsidR="004317FA" w:rsidRPr="00CC7432" w:rsidRDefault="004317FA" w:rsidP="00F953B5">
      <w:pPr>
        <w:spacing w:after="0" w:line="240" w:lineRule="auto"/>
        <w:ind w:firstLine="709"/>
        <w:contextualSpacing/>
        <w:rPr>
          <w:rFonts w:ascii="Times New Roman" w:hAnsi="Times New Roman" w:cs="Times New Roman"/>
          <w:sz w:val="20"/>
          <w:szCs w:val="20"/>
        </w:rPr>
      </w:pPr>
    </w:p>
    <w:p w:rsidR="00632ABB" w:rsidRPr="00BA466F" w:rsidRDefault="001D4E11" w:rsidP="008E2C97">
      <w:pPr>
        <w:spacing w:after="0" w:line="240" w:lineRule="auto"/>
        <w:ind w:firstLine="1418"/>
        <w:contextualSpacing/>
        <w:rPr>
          <w:rFonts w:ascii="Times New Roman" w:hAnsi="Times New Roman" w:cs="Times New Roman"/>
          <w:sz w:val="20"/>
          <w:szCs w:val="20"/>
        </w:rPr>
      </w:pPr>
      <w:r>
        <w:rPr>
          <w:rFonts w:ascii="Times New Roman" w:hAnsi="Times New Roman" w:cs="Times New Roman"/>
          <w:noProof/>
          <w:sz w:val="20"/>
          <w:szCs w:val="20"/>
        </w:rPr>
        <w:pict>
          <v:shape id="AutoShape 81" o:spid="_x0000_s1295" type="#_x0000_t32" style="position:absolute;left:0;text-align:left;margin-left:17.45pt;margin-top:7.15pt;width:22.5pt;height:0;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">
            <v:stroke endarrow="block"/>
          </v:shape>
        </w:pict>
      </w:r>
      <w:r w:rsidR="00F953B5" w:rsidRPr="00CC7432">
        <w:rPr>
          <w:rFonts w:ascii="Times New Roman" w:hAnsi="Times New Roman" w:cs="Times New Roman"/>
          <w:sz w:val="20"/>
          <w:szCs w:val="20"/>
        </w:rPr>
        <w:t>- переход к следующей процедуре (действию).</w:t>
      </w:r>
    </w:p>
    <w:p w:rsidR="007D2B75" w:rsidRPr="00BA466F" w:rsidRDefault="007D2B75" w:rsidP="008E2C97">
      <w:pPr>
        <w:spacing w:after="0" w:line="240" w:lineRule="auto"/>
        <w:ind w:firstLine="1418"/>
        <w:contextualSpacing/>
        <w:rPr>
          <w:sz w:val="20"/>
          <w:szCs w:val="20"/>
        </w:rPr>
      </w:pPr>
    </w:p>
    <w:sectPr w:rsidR="007D2B75" w:rsidRPr="00BA466F" w:rsidSect="00BF7CD0">
      <w:headerReference w:type="default" r:id="rId7"/>
      <w:footnotePr>
        <w:pos w:val="beneathText"/>
      </w:footnotePr>
      <w:pgSz w:w="12240" w:h="15840"/>
      <w:pgMar w:top="1418" w:right="851" w:bottom="1418" w:left="1418" w:header="737" w:footer="22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4E11" w:rsidRDefault="001D4E11" w:rsidP="00FE7757">
      <w:pPr>
        <w:spacing w:after="0" w:line="240" w:lineRule="auto"/>
      </w:pPr>
      <w:r>
        <w:separator/>
      </w:r>
    </w:p>
  </w:endnote>
  <w:endnote w:type="continuationSeparator" w:id="0">
    <w:p w:rsidR="001D4E11" w:rsidRDefault="001D4E11" w:rsidP="00FE77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4E11" w:rsidRDefault="001D4E11" w:rsidP="00FE7757">
      <w:pPr>
        <w:spacing w:after="0" w:line="240" w:lineRule="auto"/>
      </w:pPr>
      <w:r>
        <w:separator/>
      </w:r>
    </w:p>
  </w:footnote>
  <w:footnote w:type="continuationSeparator" w:id="0">
    <w:p w:rsidR="001D4E11" w:rsidRDefault="001D4E11" w:rsidP="00FE77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79B" w:rsidRDefault="00256054">
    <w:pPr>
      <w:pStyle w:val="a6"/>
      <w:jc w:val="center"/>
    </w:pPr>
    <w:r>
      <w:fldChar w:fldCharType="begin"/>
    </w:r>
    <w:r w:rsidR="001F3674">
      <w:instrText>PAGE   \* MERGEFORMAT</w:instrText>
    </w:r>
    <w:r>
      <w:fldChar w:fldCharType="separate"/>
    </w:r>
    <w:r w:rsidR="004B0294">
      <w:rPr>
        <w:noProof/>
      </w:rPr>
      <w:t>1</w:t>
    </w:r>
    <w:r>
      <w:fldChar w:fldCharType="end"/>
    </w:r>
  </w:p>
  <w:p w:rsidR="0015579B" w:rsidRDefault="001D4E1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4F67C35"/>
    <w:multiLevelType w:val="hybridMultilevel"/>
    <w:tmpl w:val="3FB8EC0E"/>
    <w:lvl w:ilvl="0" w:tplc="897010E8">
      <w:start w:val="1"/>
      <w:numFmt w:val="decimal"/>
      <w:lvlText w:val="%1)"/>
      <w:lvlJc w:val="left"/>
      <w:pPr>
        <w:ind w:left="1429" w:hanging="360"/>
      </w:pPr>
      <w:rPr>
        <w:rFonts w:hint="default"/>
        <w:b w:val="0"/>
        <w:color w:val="00000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ED45DE3"/>
    <w:multiLevelType w:val="hybridMultilevel"/>
    <w:tmpl w:val="B39AB82E"/>
    <w:lvl w:ilvl="0" w:tplc="71CAF744">
      <w:start w:val="1"/>
      <w:numFmt w:val="decimal"/>
      <w:lvlText w:val="%1."/>
      <w:lvlJc w:val="left"/>
      <w:pPr>
        <w:ind w:left="1069" w:hanging="360"/>
      </w:pPr>
      <w:rPr>
        <w:rFonts w:eastAsiaTheme="minorEastAsia"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F0F45F7"/>
    <w:multiLevelType w:val="hybridMultilevel"/>
    <w:tmpl w:val="6AD006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3E23ECA"/>
    <w:multiLevelType w:val="hybridMultilevel"/>
    <w:tmpl w:val="E0A0FBD6"/>
    <w:lvl w:ilvl="0" w:tplc="79FE8814">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55CF1E34"/>
    <w:multiLevelType w:val="hybridMultilevel"/>
    <w:tmpl w:val="BE8EE9F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5"/>
  </w:num>
  <w:num w:numId="5">
    <w:abstractNumId w:val="7"/>
  </w:num>
  <w:num w:numId="6">
    <w:abstractNumId w:val="3"/>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pos w:val="beneathText"/>
    <w:footnote w:id="-1"/>
    <w:footnote w:id="0"/>
  </w:footnotePr>
  <w:endnotePr>
    <w:endnote w:id="-1"/>
    <w:endnote w:id="0"/>
  </w:endnotePr>
  <w:compat>
    <w:useFELayout/>
    <w:compatSetting w:name="compatibilityMode" w:uri="http://schemas.microsoft.com/office/word" w:val="12"/>
  </w:compat>
  <w:rsids>
    <w:rsidRoot w:val="00486B19"/>
    <w:rsid w:val="00003348"/>
    <w:rsid w:val="00007569"/>
    <w:rsid w:val="00022032"/>
    <w:rsid w:val="00024DBF"/>
    <w:rsid w:val="00052A8D"/>
    <w:rsid w:val="00054FCB"/>
    <w:rsid w:val="0007227E"/>
    <w:rsid w:val="00077A50"/>
    <w:rsid w:val="000829BB"/>
    <w:rsid w:val="00085C58"/>
    <w:rsid w:val="00086752"/>
    <w:rsid w:val="000905DD"/>
    <w:rsid w:val="000A424E"/>
    <w:rsid w:val="000B4727"/>
    <w:rsid w:val="000B5E54"/>
    <w:rsid w:val="000C1BF8"/>
    <w:rsid w:val="000C3F22"/>
    <w:rsid w:val="000C7E38"/>
    <w:rsid w:val="000D3C02"/>
    <w:rsid w:val="000E50B0"/>
    <w:rsid w:val="000E6904"/>
    <w:rsid w:val="000E6D43"/>
    <w:rsid w:val="000F485A"/>
    <w:rsid w:val="000F6492"/>
    <w:rsid w:val="00104C91"/>
    <w:rsid w:val="001119BE"/>
    <w:rsid w:val="001227F6"/>
    <w:rsid w:val="001235E4"/>
    <w:rsid w:val="00125D9C"/>
    <w:rsid w:val="00126961"/>
    <w:rsid w:val="00131CD0"/>
    <w:rsid w:val="00132006"/>
    <w:rsid w:val="001372AD"/>
    <w:rsid w:val="0014597F"/>
    <w:rsid w:val="001544FF"/>
    <w:rsid w:val="00154772"/>
    <w:rsid w:val="00162222"/>
    <w:rsid w:val="001647CF"/>
    <w:rsid w:val="0016611B"/>
    <w:rsid w:val="00193F9B"/>
    <w:rsid w:val="001957E0"/>
    <w:rsid w:val="001C0A20"/>
    <w:rsid w:val="001C0BCE"/>
    <w:rsid w:val="001C5F64"/>
    <w:rsid w:val="001D4E11"/>
    <w:rsid w:val="001E525F"/>
    <w:rsid w:val="001F13A3"/>
    <w:rsid w:val="001F3674"/>
    <w:rsid w:val="001F7D75"/>
    <w:rsid w:val="00215B2E"/>
    <w:rsid w:val="002232CB"/>
    <w:rsid w:val="002255AB"/>
    <w:rsid w:val="00225D16"/>
    <w:rsid w:val="00237259"/>
    <w:rsid w:val="00237611"/>
    <w:rsid w:val="00245951"/>
    <w:rsid w:val="00253FCF"/>
    <w:rsid w:val="00256054"/>
    <w:rsid w:val="002609F0"/>
    <w:rsid w:val="002625F2"/>
    <w:rsid w:val="002661A5"/>
    <w:rsid w:val="002667CF"/>
    <w:rsid w:val="00267A5E"/>
    <w:rsid w:val="002721CC"/>
    <w:rsid w:val="002734E1"/>
    <w:rsid w:val="00276642"/>
    <w:rsid w:val="002A0B6A"/>
    <w:rsid w:val="002B614B"/>
    <w:rsid w:val="002C0931"/>
    <w:rsid w:val="002C1717"/>
    <w:rsid w:val="002C24C7"/>
    <w:rsid w:val="002D1BA0"/>
    <w:rsid w:val="002D355F"/>
    <w:rsid w:val="002D66B9"/>
    <w:rsid w:val="002E715C"/>
    <w:rsid w:val="002F552D"/>
    <w:rsid w:val="0030313C"/>
    <w:rsid w:val="00307F98"/>
    <w:rsid w:val="003219D7"/>
    <w:rsid w:val="00336FC4"/>
    <w:rsid w:val="0034420E"/>
    <w:rsid w:val="00360735"/>
    <w:rsid w:val="00362D47"/>
    <w:rsid w:val="00365A08"/>
    <w:rsid w:val="00375044"/>
    <w:rsid w:val="003837F7"/>
    <w:rsid w:val="003A22BA"/>
    <w:rsid w:val="003A3B71"/>
    <w:rsid w:val="003D043B"/>
    <w:rsid w:val="003F67A8"/>
    <w:rsid w:val="0040071E"/>
    <w:rsid w:val="004317FA"/>
    <w:rsid w:val="004344EE"/>
    <w:rsid w:val="00435306"/>
    <w:rsid w:val="0044084E"/>
    <w:rsid w:val="0044196F"/>
    <w:rsid w:val="00445413"/>
    <w:rsid w:val="00446A9D"/>
    <w:rsid w:val="00452336"/>
    <w:rsid w:val="00464EA5"/>
    <w:rsid w:val="00476416"/>
    <w:rsid w:val="00486B19"/>
    <w:rsid w:val="00490F13"/>
    <w:rsid w:val="004914B5"/>
    <w:rsid w:val="00491B9B"/>
    <w:rsid w:val="004932BC"/>
    <w:rsid w:val="004A3900"/>
    <w:rsid w:val="004B0294"/>
    <w:rsid w:val="004C6237"/>
    <w:rsid w:val="004C7D77"/>
    <w:rsid w:val="004D1F6A"/>
    <w:rsid w:val="004E222E"/>
    <w:rsid w:val="004E7F6E"/>
    <w:rsid w:val="00501406"/>
    <w:rsid w:val="00502C86"/>
    <w:rsid w:val="005033A9"/>
    <w:rsid w:val="00503D40"/>
    <w:rsid w:val="0052653B"/>
    <w:rsid w:val="005276AA"/>
    <w:rsid w:val="00534796"/>
    <w:rsid w:val="0053531E"/>
    <w:rsid w:val="005360C7"/>
    <w:rsid w:val="005373B5"/>
    <w:rsid w:val="00544D0F"/>
    <w:rsid w:val="00546F20"/>
    <w:rsid w:val="00562D71"/>
    <w:rsid w:val="0056329B"/>
    <w:rsid w:val="00574060"/>
    <w:rsid w:val="00585E62"/>
    <w:rsid w:val="00592398"/>
    <w:rsid w:val="0059602B"/>
    <w:rsid w:val="005979EF"/>
    <w:rsid w:val="005A0EB7"/>
    <w:rsid w:val="005C7306"/>
    <w:rsid w:val="005C7E9D"/>
    <w:rsid w:val="005D6516"/>
    <w:rsid w:val="005E7990"/>
    <w:rsid w:val="00614C52"/>
    <w:rsid w:val="00615848"/>
    <w:rsid w:val="00620604"/>
    <w:rsid w:val="006250B1"/>
    <w:rsid w:val="00632ABB"/>
    <w:rsid w:val="00633C6A"/>
    <w:rsid w:val="00637ED4"/>
    <w:rsid w:val="00640273"/>
    <w:rsid w:val="0064219E"/>
    <w:rsid w:val="00650D4F"/>
    <w:rsid w:val="00673301"/>
    <w:rsid w:val="00673F47"/>
    <w:rsid w:val="006821F5"/>
    <w:rsid w:val="00682ED3"/>
    <w:rsid w:val="006920E2"/>
    <w:rsid w:val="00696FD4"/>
    <w:rsid w:val="0069712C"/>
    <w:rsid w:val="006A5D3A"/>
    <w:rsid w:val="006B5D66"/>
    <w:rsid w:val="006B5D94"/>
    <w:rsid w:val="006D3398"/>
    <w:rsid w:val="006D4987"/>
    <w:rsid w:val="006D5B8F"/>
    <w:rsid w:val="006E1660"/>
    <w:rsid w:val="006E4A14"/>
    <w:rsid w:val="006E5E3A"/>
    <w:rsid w:val="006F1D80"/>
    <w:rsid w:val="00704BA0"/>
    <w:rsid w:val="0071299D"/>
    <w:rsid w:val="00715F78"/>
    <w:rsid w:val="00716907"/>
    <w:rsid w:val="00722A6C"/>
    <w:rsid w:val="0072724D"/>
    <w:rsid w:val="007337DD"/>
    <w:rsid w:val="007424BD"/>
    <w:rsid w:val="00743B81"/>
    <w:rsid w:val="00745BF2"/>
    <w:rsid w:val="00761FA0"/>
    <w:rsid w:val="00767039"/>
    <w:rsid w:val="007711EE"/>
    <w:rsid w:val="0079156B"/>
    <w:rsid w:val="0079319F"/>
    <w:rsid w:val="007A1B53"/>
    <w:rsid w:val="007A28C5"/>
    <w:rsid w:val="007A3760"/>
    <w:rsid w:val="007A47AC"/>
    <w:rsid w:val="007B0D79"/>
    <w:rsid w:val="007D2B75"/>
    <w:rsid w:val="007D3632"/>
    <w:rsid w:val="007E13ED"/>
    <w:rsid w:val="007E7108"/>
    <w:rsid w:val="007F01A9"/>
    <w:rsid w:val="007F621A"/>
    <w:rsid w:val="007F7E30"/>
    <w:rsid w:val="00810C4C"/>
    <w:rsid w:val="008225C7"/>
    <w:rsid w:val="00823037"/>
    <w:rsid w:val="00833131"/>
    <w:rsid w:val="008424A1"/>
    <w:rsid w:val="0085009B"/>
    <w:rsid w:val="00852C35"/>
    <w:rsid w:val="008538D3"/>
    <w:rsid w:val="00881EB6"/>
    <w:rsid w:val="00893C4C"/>
    <w:rsid w:val="008A27E7"/>
    <w:rsid w:val="008A497A"/>
    <w:rsid w:val="008B5B00"/>
    <w:rsid w:val="008D01F1"/>
    <w:rsid w:val="008D032F"/>
    <w:rsid w:val="008D091F"/>
    <w:rsid w:val="008D462D"/>
    <w:rsid w:val="008D75CC"/>
    <w:rsid w:val="008E16B2"/>
    <w:rsid w:val="008E2C97"/>
    <w:rsid w:val="008E5AF1"/>
    <w:rsid w:val="008F009E"/>
    <w:rsid w:val="0090377D"/>
    <w:rsid w:val="0091159A"/>
    <w:rsid w:val="00930482"/>
    <w:rsid w:val="0094340E"/>
    <w:rsid w:val="00951B3C"/>
    <w:rsid w:val="009577D6"/>
    <w:rsid w:val="00957EA9"/>
    <w:rsid w:val="00985A20"/>
    <w:rsid w:val="00995653"/>
    <w:rsid w:val="009A5096"/>
    <w:rsid w:val="009B26FD"/>
    <w:rsid w:val="009C59F9"/>
    <w:rsid w:val="009D6220"/>
    <w:rsid w:val="009E1134"/>
    <w:rsid w:val="009E4BCE"/>
    <w:rsid w:val="009F18F6"/>
    <w:rsid w:val="009F47CE"/>
    <w:rsid w:val="00A02141"/>
    <w:rsid w:val="00A127AC"/>
    <w:rsid w:val="00A14039"/>
    <w:rsid w:val="00A14790"/>
    <w:rsid w:val="00A373DE"/>
    <w:rsid w:val="00A425E3"/>
    <w:rsid w:val="00A44959"/>
    <w:rsid w:val="00A473CC"/>
    <w:rsid w:val="00A56543"/>
    <w:rsid w:val="00A577CD"/>
    <w:rsid w:val="00A64968"/>
    <w:rsid w:val="00A65669"/>
    <w:rsid w:val="00A70F41"/>
    <w:rsid w:val="00A72B9E"/>
    <w:rsid w:val="00A763D1"/>
    <w:rsid w:val="00A86287"/>
    <w:rsid w:val="00A9779E"/>
    <w:rsid w:val="00AA1347"/>
    <w:rsid w:val="00AB0774"/>
    <w:rsid w:val="00AB493A"/>
    <w:rsid w:val="00AC2435"/>
    <w:rsid w:val="00AD3A84"/>
    <w:rsid w:val="00AF035D"/>
    <w:rsid w:val="00B034CA"/>
    <w:rsid w:val="00B05F19"/>
    <w:rsid w:val="00B11F1D"/>
    <w:rsid w:val="00B15D52"/>
    <w:rsid w:val="00B30BE0"/>
    <w:rsid w:val="00B31654"/>
    <w:rsid w:val="00B31AA1"/>
    <w:rsid w:val="00B3613F"/>
    <w:rsid w:val="00B50D73"/>
    <w:rsid w:val="00B50F83"/>
    <w:rsid w:val="00B70B6A"/>
    <w:rsid w:val="00B74E2E"/>
    <w:rsid w:val="00B801C2"/>
    <w:rsid w:val="00B81D2D"/>
    <w:rsid w:val="00B92EC2"/>
    <w:rsid w:val="00B93803"/>
    <w:rsid w:val="00B97A94"/>
    <w:rsid w:val="00BA41BF"/>
    <w:rsid w:val="00BA466F"/>
    <w:rsid w:val="00BB3235"/>
    <w:rsid w:val="00BD5119"/>
    <w:rsid w:val="00BD5287"/>
    <w:rsid w:val="00BE4AF7"/>
    <w:rsid w:val="00BE518F"/>
    <w:rsid w:val="00BE53D8"/>
    <w:rsid w:val="00BF6608"/>
    <w:rsid w:val="00BF7CD0"/>
    <w:rsid w:val="00C00800"/>
    <w:rsid w:val="00C01847"/>
    <w:rsid w:val="00C071A1"/>
    <w:rsid w:val="00C137FA"/>
    <w:rsid w:val="00C21464"/>
    <w:rsid w:val="00C22BBD"/>
    <w:rsid w:val="00C44CAE"/>
    <w:rsid w:val="00C4538C"/>
    <w:rsid w:val="00C47D29"/>
    <w:rsid w:val="00C66E69"/>
    <w:rsid w:val="00C71B44"/>
    <w:rsid w:val="00C76265"/>
    <w:rsid w:val="00C90BD2"/>
    <w:rsid w:val="00C94177"/>
    <w:rsid w:val="00C950D3"/>
    <w:rsid w:val="00C9781F"/>
    <w:rsid w:val="00CA4759"/>
    <w:rsid w:val="00CB3925"/>
    <w:rsid w:val="00CB7350"/>
    <w:rsid w:val="00CC3C04"/>
    <w:rsid w:val="00CD32D3"/>
    <w:rsid w:val="00CD6AD1"/>
    <w:rsid w:val="00CD70D8"/>
    <w:rsid w:val="00CD7604"/>
    <w:rsid w:val="00CE41D6"/>
    <w:rsid w:val="00CF578E"/>
    <w:rsid w:val="00D006BE"/>
    <w:rsid w:val="00D01AE8"/>
    <w:rsid w:val="00D03902"/>
    <w:rsid w:val="00D13285"/>
    <w:rsid w:val="00D1560A"/>
    <w:rsid w:val="00D156B4"/>
    <w:rsid w:val="00D20ABF"/>
    <w:rsid w:val="00D20B56"/>
    <w:rsid w:val="00D20CE0"/>
    <w:rsid w:val="00D24ED1"/>
    <w:rsid w:val="00D3065D"/>
    <w:rsid w:val="00D341AC"/>
    <w:rsid w:val="00D40C2D"/>
    <w:rsid w:val="00D718FA"/>
    <w:rsid w:val="00D805D7"/>
    <w:rsid w:val="00D87A84"/>
    <w:rsid w:val="00D97C7A"/>
    <w:rsid w:val="00DA5001"/>
    <w:rsid w:val="00DB6A1E"/>
    <w:rsid w:val="00DC1CB1"/>
    <w:rsid w:val="00DC61CE"/>
    <w:rsid w:val="00DD0407"/>
    <w:rsid w:val="00DE0468"/>
    <w:rsid w:val="00DE5126"/>
    <w:rsid w:val="00DF5363"/>
    <w:rsid w:val="00DF5FEC"/>
    <w:rsid w:val="00E00D47"/>
    <w:rsid w:val="00E02E08"/>
    <w:rsid w:val="00E04EDF"/>
    <w:rsid w:val="00E06077"/>
    <w:rsid w:val="00E12094"/>
    <w:rsid w:val="00E121AA"/>
    <w:rsid w:val="00E13003"/>
    <w:rsid w:val="00E13277"/>
    <w:rsid w:val="00E219E7"/>
    <w:rsid w:val="00E21B0F"/>
    <w:rsid w:val="00E2210C"/>
    <w:rsid w:val="00E24042"/>
    <w:rsid w:val="00E26220"/>
    <w:rsid w:val="00E310A9"/>
    <w:rsid w:val="00E32AA2"/>
    <w:rsid w:val="00E33E56"/>
    <w:rsid w:val="00E41887"/>
    <w:rsid w:val="00E46584"/>
    <w:rsid w:val="00E544B9"/>
    <w:rsid w:val="00E550AD"/>
    <w:rsid w:val="00E72F5C"/>
    <w:rsid w:val="00E74050"/>
    <w:rsid w:val="00E7717E"/>
    <w:rsid w:val="00E9124A"/>
    <w:rsid w:val="00E95BF8"/>
    <w:rsid w:val="00EA1775"/>
    <w:rsid w:val="00EA1E48"/>
    <w:rsid w:val="00EA696B"/>
    <w:rsid w:val="00EA7F12"/>
    <w:rsid w:val="00EB0849"/>
    <w:rsid w:val="00EC6380"/>
    <w:rsid w:val="00ED037C"/>
    <w:rsid w:val="00ED0DD6"/>
    <w:rsid w:val="00ED1CFC"/>
    <w:rsid w:val="00ED4B31"/>
    <w:rsid w:val="00EF2CBE"/>
    <w:rsid w:val="00F0002F"/>
    <w:rsid w:val="00F05D14"/>
    <w:rsid w:val="00F06A8B"/>
    <w:rsid w:val="00F07CAE"/>
    <w:rsid w:val="00F159C1"/>
    <w:rsid w:val="00F311F2"/>
    <w:rsid w:val="00F355D4"/>
    <w:rsid w:val="00F41FB1"/>
    <w:rsid w:val="00F45A94"/>
    <w:rsid w:val="00F55F82"/>
    <w:rsid w:val="00F72358"/>
    <w:rsid w:val="00F77673"/>
    <w:rsid w:val="00F8389F"/>
    <w:rsid w:val="00F861D2"/>
    <w:rsid w:val="00F92746"/>
    <w:rsid w:val="00F940DD"/>
    <w:rsid w:val="00F94C3F"/>
    <w:rsid w:val="00F953B5"/>
    <w:rsid w:val="00FA43AD"/>
    <w:rsid w:val="00FB49CF"/>
    <w:rsid w:val="00FB624B"/>
    <w:rsid w:val="00FB7638"/>
    <w:rsid w:val="00FD5BC8"/>
    <w:rsid w:val="00FE7757"/>
    <w:rsid w:val="00FF3885"/>
    <w:rsid w:val="00FF5ECD"/>
    <w:rsid w:val="00FF6477"/>
    <w:rsid w:val="00FF74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23"/>
    <o:shapelayout v:ext="edit">
      <o:idmap v:ext="edit" data="1"/>
      <o:rules v:ext="edit">
        <o:r id="V:Rule1" type="connector" idref="#AutoShape 81"/>
        <o:r id="V:Rule2" type="connector" idref="#_x0000_s1320"/>
        <o:r id="V:Rule3" type="connector" idref="#_x0000_s1322"/>
        <o:r id="V:Rule4" type="connector" idref="#_x0000_s1321"/>
      </o:rules>
    </o:shapelayout>
  </w:shapeDefaults>
  <w:decimalSymbol w:val=","/>
  <w:listSeparator w:val=";"/>
  <w15:docId w15:val="{F610E0E2-96BC-4F87-BE79-E19913D34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7757"/>
  </w:style>
  <w:style w:type="paragraph" w:styleId="3">
    <w:name w:val="heading 3"/>
    <w:basedOn w:val="a"/>
    <w:next w:val="a"/>
    <w:link w:val="30"/>
    <w:qFormat/>
    <w:rsid w:val="00486B19"/>
    <w:pPr>
      <w:keepNext/>
      <w:tabs>
        <w:tab w:val="num" w:pos="0"/>
      </w:tabs>
      <w:suppressAutoHyphens/>
      <w:spacing w:before="240" w:after="60" w:line="240" w:lineRule="auto"/>
      <w:ind w:left="720" w:hanging="720"/>
      <w:outlineLvl w:val="2"/>
    </w:pPr>
    <w:rPr>
      <w:rFonts w:ascii="Times New Roman" w:eastAsia="Times New Roman" w:hAnsi="Times New Roman" w:cs="Times New Roman"/>
      <w:b/>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486B19"/>
    <w:rPr>
      <w:rFonts w:ascii="Times New Roman" w:eastAsia="Times New Roman" w:hAnsi="Times New Roman" w:cs="Times New Roman"/>
      <w:b/>
      <w:sz w:val="20"/>
      <w:szCs w:val="20"/>
      <w:lang w:val="en-US"/>
    </w:rPr>
  </w:style>
  <w:style w:type="character" w:styleId="a3">
    <w:name w:val="Hyperlink"/>
    <w:semiHidden/>
    <w:rsid w:val="00486B19"/>
    <w:rPr>
      <w:color w:val="000080"/>
      <w:u w:val="single"/>
    </w:rPr>
  </w:style>
  <w:style w:type="character" w:customStyle="1" w:styleId="s0">
    <w:name w:val="s0"/>
    <w:basedOn w:val="a0"/>
    <w:rsid w:val="00486B19"/>
  </w:style>
  <w:style w:type="paragraph" w:styleId="a4">
    <w:name w:val="Body Text"/>
    <w:basedOn w:val="a"/>
    <w:link w:val="a5"/>
    <w:semiHidden/>
    <w:rsid w:val="00486B19"/>
    <w:pPr>
      <w:suppressAutoHyphens/>
      <w:spacing w:after="120" w:line="240" w:lineRule="auto"/>
    </w:pPr>
    <w:rPr>
      <w:rFonts w:ascii="Times New Roman" w:eastAsia="Times New Roman" w:hAnsi="Times New Roman" w:cs="Times New Roman"/>
      <w:sz w:val="20"/>
      <w:szCs w:val="20"/>
      <w:lang w:val="en-US"/>
    </w:rPr>
  </w:style>
  <w:style w:type="character" w:customStyle="1" w:styleId="a5">
    <w:name w:val="Основной текст Знак"/>
    <w:basedOn w:val="a0"/>
    <w:link w:val="a4"/>
    <w:semiHidden/>
    <w:rsid w:val="00486B19"/>
    <w:rPr>
      <w:rFonts w:ascii="Times New Roman" w:eastAsia="Times New Roman" w:hAnsi="Times New Roman" w:cs="Times New Roman"/>
      <w:sz w:val="20"/>
      <w:szCs w:val="20"/>
      <w:lang w:val="en-US"/>
    </w:rPr>
  </w:style>
  <w:style w:type="paragraph" w:styleId="a6">
    <w:name w:val="header"/>
    <w:basedOn w:val="a"/>
    <w:link w:val="a7"/>
    <w:uiPriority w:val="99"/>
    <w:rsid w:val="00486B19"/>
    <w:pPr>
      <w:tabs>
        <w:tab w:val="center" w:pos="4677"/>
        <w:tab w:val="right" w:pos="9355"/>
      </w:tabs>
      <w:spacing w:after="0" w:line="240" w:lineRule="auto"/>
    </w:pPr>
    <w:rPr>
      <w:rFonts w:ascii="Times New Roman" w:eastAsia="Times New Roman" w:hAnsi="Times New Roman" w:cs="Times New Roman"/>
      <w:sz w:val="28"/>
      <w:szCs w:val="28"/>
    </w:rPr>
  </w:style>
  <w:style w:type="character" w:customStyle="1" w:styleId="a7">
    <w:name w:val="Верхний колонтитул Знак"/>
    <w:basedOn w:val="a0"/>
    <w:link w:val="a6"/>
    <w:uiPriority w:val="99"/>
    <w:rsid w:val="00486B19"/>
    <w:rPr>
      <w:rFonts w:ascii="Times New Roman" w:eastAsia="Times New Roman" w:hAnsi="Times New Roman" w:cs="Times New Roman"/>
      <w:sz w:val="28"/>
      <w:szCs w:val="28"/>
    </w:rPr>
  </w:style>
  <w:style w:type="paragraph" w:styleId="a8">
    <w:name w:val="List Paragraph"/>
    <w:basedOn w:val="a"/>
    <w:uiPriority w:val="34"/>
    <w:qFormat/>
    <w:rsid w:val="00486B19"/>
    <w:pPr>
      <w:suppressAutoHyphens/>
      <w:spacing w:after="0" w:line="240" w:lineRule="auto"/>
      <w:ind w:left="708"/>
    </w:pPr>
    <w:rPr>
      <w:rFonts w:ascii="Times New Roman" w:eastAsia="Times New Roman" w:hAnsi="Times New Roman" w:cs="Times New Roman"/>
      <w:sz w:val="20"/>
      <w:szCs w:val="20"/>
      <w:lang w:val="en-US"/>
    </w:rPr>
  </w:style>
  <w:style w:type="paragraph" w:styleId="a9">
    <w:name w:val="Normal (Web)"/>
    <w:aliases w:val="Обычный (Web),Обычный (веб)1,Обычный (веб)1 Знак Знак Зн,Знак Знак,Знак4 Знак Знак,Знак4,Знак4 Знак Знак Знак Знак,Знак4 Знак,Обычный (Web) Знак Знак Знак Знак,Обычный (Web) Знак Знак Знак Знак Знак Знак Знак Знак Знак,Обычный (веб) Знак1"/>
    <w:basedOn w:val="a"/>
    <w:link w:val="aa"/>
    <w:uiPriority w:val="99"/>
    <w:unhideWhenUsed/>
    <w:qFormat/>
    <w:rsid w:val="00C22B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a">
    <w:name w:val="Обычный (веб) Знак"/>
    <w:aliases w:val="Обычный (Web) Знак,Обычный (веб)1 Знак,Обычный (веб)1 Знак Знак Зн Знак,Знак Знак Знак,Знак4 Знак Знак Знак,Знак4 Знак1,Знак4 Знак Знак Знак Знак Знак,Знак4 Знак Знак1,Обычный (Web) Знак Знак Знак Знак Знак,Обычный (веб) Знак1 Знак"/>
    <w:link w:val="a9"/>
    <w:uiPriority w:val="99"/>
    <w:locked/>
    <w:rsid w:val="00C22BBD"/>
    <w:rPr>
      <w:rFonts w:ascii="Times New Roman" w:eastAsia="Times New Roman" w:hAnsi="Times New Roman" w:cs="Times New Roman"/>
      <w:sz w:val="24"/>
      <w:szCs w:val="24"/>
    </w:rPr>
  </w:style>
  <w:style w:type="paragraph" w:styleId="ab">
    <w:name w:val="footer"/>
    <w:basedOn w:val="a"/>
    <w:link w:val="ac"/>
    <w:unhideWhenUsed/>
    <w:rsid w:val="00E121AA"/>
    <w:pPr>
      <w:tabs>
        <w:tab w:val="center" w:pos="4677"/>
        <w:tab w:val="right" w:pos="9355"/>
      </w:tabs>
      <w:spacing w:after="0" w:line="240" w:lineRule="auto"/>
    </w:pPr>
  </w:style>
  <w:style w:type="character" w:customStyle="1" w:styleId="ac">
    <w:name w:val="Нижний колонтитул Знак"/>
    <w:basedOn w:val="a0"/>
    <w:link w:val="ab"/>
    <w:rsid w:val="00E121AA"/>
  </w:style>
  <w:style w:type="paragraph" w:styleId="ad">
    <w:name w:val="No Spacing"/>
    <w:link w:val="ae"/>
    <w:uiPriority w:val="1"/>
    <w:qFormat/>
    <w:rsid w:val="00F77673"/>
    <w:pPr>
      <w:spacing w:after="0" w:line="240" w:lineRule="auto"/>
    </w:pPr>
    <w:rPr>
      <w:rFonts w:ascii="Calibri" w:eastAsia="Times New Roman" w:hAnsi="Calibri" w:cs="Calibri"/>
    </w:rPr>
  </w:style>
  <w:style w:type="character" w:styleId="af">
    <w:name w:val="Strong"/>
    <w:basedOn w:val="a0"/>
    <w:uiPriority w:val="99"/>
    <w:qFormat/>
    <w:rsid w:val="00F77673"/>
    <w:rPr>
      <w:b/>
      <w:bCs/>
    </w:rPr>
  </w:style>
  <w:style w:type="paragraph" w:styleId="af0">
    <w:name w:val="Balloon Text"/>
    <w:basedOn w:val="a"/>
    <w:link w:val="af1"/>
    <w:uiPriority w:val="99"/>
    <w:semiHidden/>
    <w:unhideWhenUsed/>
    <w:rsid w:val="003A3B71"/>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3A3B71"/>
    <w:rPr>
      <w:rFonts w:ascii="Tahoma" w:hAnsi="Tahoma" w:cs="Tahoma"/>
      <w:sz w:val="16"/>
      <w:szCs w:val="16"/>
    </w:rPr>
  </w:style>
  <w:style w:type="character" w:customStyle="1" w:styleId="ae">
    <w:name w:val="Без интервала Знак"/>
    <w:basedOn w:val="a0"/>
    <w:link w:val="ad"/>
    <w:uiPriority w:val="1"/>
    <w:rsid w:val="00893C4C"/>
    <w:rPr>
      <w:rFonts w:ascii="Calibri" w:eastAsia="Times New Roman" w:hAnsi="Calibri" w:cs="Calibri"/>
    </w:rPr>
  </w:style>
  <w:style w:type="character" w:customStyle="1" w:styleId="apple-converted-space">
    <w:name w:val="apple-converted-space"/>
    <w:basedOn w:val="a0"/>
    <w:rsid w:val="00D40C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1591</TotalTime>
  <Pages>4</Pages>
  <Words>787</Words>
  <Characters>4492</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uo</dc:creator>
  <cp:keywords/>
  <dc:description/>
  <cp:lastModifiedBy>User</cp:lastModifiedBy>
  <cp:revision>70</cp:revision>
  <cp:lastPrinted>2016-01-21T13:16:00Z</cp:lastPrinted>
  <dcterms:created xsi:type="dcterms:W3CDTF">2014-01-19T15:16:00Z</dcterms:created>
  <dcterms:modified xsi:type="dcterms:W3CDTF">2016-02-08T05:56:00Z</dcterms:modified>
</cp:coreProperties>
</file>